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Pr="005C119D" w:rsidRDefault="003F7CE4" w:rsidP="00844DAA">
      <w:pPr>
        <w:tabs>
          <w:tab w:val="left" w:pos="851"/>
        </w:tabs>
        <w:spacing w:before="60" w:after="60"/>
        <w:jc w:val="center"/>
        <w:rPr>
          <w:rFonts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5C119D">
        <w:trPr>
          <w:trHeight w:val="1132"/>
        </w:trPr>
        <w:tc>
          <w:tcPr>
            <w:tcW w:w="10434" w:type="dxa"/>
            <w:shd w:val="clear" w:color="auto" w:fill="auto"/>
          </w:tcPr>
          <w:p w:rsidR="00541CA3" w:rsidRPr="005C119D" w:rsidRDefault="009726B9" w:rsidP="00844DAA">
            <w:pPr>
              <w:pStyle w:val="Pieddepage"/>
              <w:tabs>
                <w:tab w:val="clear" w:pos="4536"/>
                <w:tab w:val="clear" w:pos="9072"/>
                <w:tab w:val="left" w:pos="851"/>
              </w:tabs>
              <w:jc w:val="center"/>
              <w:rPr>
                <w:rFonts w:cs="Arial"/>
                <w:b/>
                <w:sz w:val="18"/>
                <w:szCs w:val="18"/>
              </w:rPr>
            </w:pPr>
            <w:r w:rsidRPr="005C119D">
              <w:rPr>
                <w:noProof/>
              </w:rPr>
              <w:drawing>
                <wp:inline distT="0" distB="0" distL="0" distR="0">
                  <wp:extent cx="6115050" cy="1304925"/>
                  <wp:effectExtent l="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5050" cy="1304925"/>
                          </a:xfrm>
                          <a:prstGeom prst="rect">
                            <a:avLst/>
                          </a:prstGeom>
                          <a:noFill/>
                          <a:ln>
                            <a:noFill/>
                          </a:ln>
                        </pic:spPr>
                      </pic:pic>
                    </a:graphicData>
                  </a:graphic>
                </wp:inline>
              </w:drawing>
            </w:r>
          </w:p>
          <w:p w:rsidR="009B1CD0" w:rsidRPr="005C119D" w:rsidRDefault="009726B9" w:rsidP="00844DAA">
            <w:pPr>
              <w:pStyle w:val="Pieddepage"/>
              <w:tabs>
                <w:tab w:val="clear" w:pos="4536"/>
                <w:tab w:val="clear" w:pos="9072"/>
                <w:tab w:val="left" w:pos="851"/>
              </w:tabs>
              <w:jc w:val="center"/>
            </w:pPr>
            <w:r w:rsidRPr="005C119D">
              <w:rPr>
                <w:rFonts w:cs="Arial"/>
                <w:b/>
                <w:sz w:val="18"/>
                <w:szCs w:val="18"/>
              </w:rPr>
              <w:t>Direction des Affaires Juridiques</w:t>
            </w:r>
            <w:r w:rsidRPr="005C119D">
              <w:rPr>
                <w:rFonts w:cs="Arial"/>
                <w:b/>
                <w:sz w:val="18"/>
                <w:szCs w:val="18"/>
              </w:rPr>
              <w:br/>
            </w:r>
          </w:p>
        </w:tc>
      </w:tr>
    </w:tbl>
    <w:p w:rsidR="009B1CD0" w:rsidRPr="005C119D" w:rsidRDefault="003F7CE4" w:rsidP="00844DAA">
      <w:pPr>
        <w:tabs>
          <w:tab w:val="left" w:pos="851"/>
        </w:tabs>
        <w:sectPr w:rsidR="009B1CD0" w:rsidRPr="005C119D">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5C119D">
        <w:tc>
          <w:tcPr>
            <w:tcW w:w="9002" w:type="dxa"/>
            <w:shd w:val="clear" w:color="auto" w:fill="66CCFF"/>
          </w:tcPr>
          <w:p w:rsidR="009B1CD0" w:rsidRPr="005C119D" w:rsidRDefault="009726B9" w:rsidP="00844DAA">
            <w:pPr>
              <w:tabs>
                <w:tab w:val="left" w:pos="851"/>
              </w:tabs>
              <w:spacing w:before="120" w:after="120"/>
              <w:jc w:val="center"/>
              <w:rPr>
                <w:rFonts w:cs="Arial"/>
                <w:b/>
                <w:bCs/>
                <w:caps/>
                <w:sz w:val="28"/>
                <w:szCs w:val="28"/>
              </w:rPr>
            </w:pPr>
            <w:r w:rsidRPr="005C119D">
              <w:rPr>
                <w:rFonts w:cs="Arial"/>
                <w:sz w:val="24"/>
                <w:szCs w:val="24"/>
              </w:rPr>
              <w:t>MARCH</w:t>
            </w:r>
            <w:r w:rsidRPr="005C119D">
              <w:rPr>
                <w:rFonts w:cs="Arial"/>
                <w:caps/>
                <w:sz w:val="24"/>
                <w:szCs w:val="24"/>
              </w:rPr>
              <w:t>é</w:t>
            </w:r>
            <w:r w:rsidRPr="005C119D">
              <w:rPr>
                <w:rFonts w:cs="Arial"/>
                <w:sz w:val="24"/>
                <w:szCs w:val="24"/>
              </w:rPr>
              <w:t>S ET ACCORDS-CADRES</w:t>
            </w:r>
          </w:p>
          <w:p w:rsidR="009B1CD0" w:rsidRPr="005C119D" w:rsidRDefault="009726B9" w:rsidP="006C4338">
            <w:pPr>
              <w:tabs>
                <w:tab w:val="left" w:pos="851"/>
              </w:tabs>
              <w:spacing w:before="120" w:after="120"/>
              <w:jc w:val="center"/>
              <w:rPr>
                <w:caps/>
                <w:sz w:val="28"/>
                <w:szCs w:val="28"/>
              </w:rPr>
            </w:pPr>
            <w:r w:rsidRPr="005C119D">
              <w:rPr>
                <w:rFonts w:cs="Arial"/>
                <w:b/>
                <w:bCs/>
                <w:caps/>
                <w:sz w:val="28"/>
                <w:szCs w:val="28"/>
              </w:rPr>
              <w:t>ACTE</w:t>
            </w:r>
            <w:r w:rsidRPr="005C119D">
              <w:rPr>
                <w:rFonts w:cs="Arial"/>
                <w:b/>
                <w:bCs/>
                <w:sz w:val="28"/>
                <w:szCs w:val="28"/>
              </w:rPr>
              <w:t xml:space="preserve"> D’ENGAGEMENT</w:t>
            </w:r>
            <w:r w:rsidRPr="005C119D">
              <w:rPr>
                <w:rStyle w:val="Caractresdenotedebasdepage"/>
                <w:b/>
                <w:bCs/>
                <w:sz w:val="28"/>
                <w:szCs w:val="28"/>
              </w:rPr>
              <w:footnoteReference w:id="1"/>
            </w:r>
          </w:p>
        </w:tc>
        <w:tc>
          <w:tcPr>
            <w:tcW w:w="1275" w:type="dxa"/>
            <w:shd w:val="clear" w:color="auto" w:fill="66CCFF"/>
          </w:tcPr>
          <w:p w:rsidR="009B1CD0" w:rsidRPr="005C119D" w:rsidRDefault="009726B9" w:rsidP="0083205E">
            <w:pPr>
              <w:pStyle w:val="Titre8"/>
              <w:tabs>
                <w:tab w:val="left" w:pos="851"/>
                <w:tab w:val="right" w:pos="9639"/>
              </w:tabs>
              <w:spacing w:before="120" w:after="120"/>
            </w:pPr>
            <w:r w:rsidRPr="005C119D">
              <w:rPr>
                <w:caps/>
                <w:sz w:val="28"/>
                <w:szCs w:val="28"/>
              </w:rPr>
              <w:t>ATTRI1</w:t>
            </w:r>
          </w:p>
        </w:tc>
      </w:tr>
    </w:tbl>
    <w:p w:rsidR="009B1CD0" w:rsidRPr="005C119D" w:rsidRDefault="003F7CE4" w:rsidP="006C4338">
      <w:pPr>
        <w:tabs>
          <w:tab w:val="left" w:pos="851"/>
        </w:tabs>
      </w:pPr>
    </w:p>
    <w:p w:rsidR="009B1CD0" w:rsidRPr="005C119D" w:rsidRDefault="003F7CE4" w:rsidP="005846FB">
      <w:pPr>
        <w:tabs>
          <w:tab w:val="left" w:pos="426"/>
          <w:tab w:val="left" w:pos="851"/>
        </w:tabs>
        <w:jc w:val="both"/>
        <w:rPr>
          <w:rFonts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5C119D">
        <w:tc>
          <w:tcPr>
            <w:tcW w:w="10277" w:type="dxa"/>
            <w:shd w:val="clear" w:color="auto" w:fill="66CCFF"/>
          </w:tcPr>
          <w:p w:rsidR="009B1CD0" w:rsidRPr="005C119D" w:rsidRDefault="009726B9" w:rsidP="005846FB">
            <w:pPr>
              <w:tabs>
                <w:tab w:val="left" w:pos="-142"/>
                <w:tab w:val="left" w:pos="851"/>
                <w:tab w:val="left" w:pos="4111"/>
              </w:tabs>
              <w:jc w:val="both"/>
            </w:pPr>
            <w:r w:rsidRPr="005C119D">
              <w:rPr>
                <w:rFonts w:cs="Arial"/>
                <w:b/>
                <w:sz w:val="22"/>
                <w:szCs w:val="22"/>
              </w:rPr>
              <w:t xml:space="preserve">A - Objet </w:t>
            </w:r>
            <w:r w:rsidRPr="005C119D">
              <w:rPr>
                <w:rFonts w:cs="Arial"/>
                <w:b/>
                <w:bCs/>
                <w:sz w:val="22"/>
                <w:szCs w:val="22"/>
              </w:rPr>
              <w:t>de l’acte d’engagement</w:t>
            </w:r>
            <w:r w:rsidRPr="005C119D">
              <w:rPr>
                <w:rFonts w:cs="Arial"/>
                <w:b/>
                <w:sz w:val="22"/>
                <w:szCs w:val="22"/>
              </w:rPr>
              <w:t>.</w:t>
            </w:r>
          </w:p>
        </w:tc>
      </w:tr>
    </w:tbl>
    <w:p w:rsidR="009B1CD0" w:rsidRPr="005C119D" w:rsidRDefault="003F7CE4" w:rsidP="006C4338">
      <w:pPr>
        <w:tabs>
          <w:tab w:val="left" w:pos="426"/>
          <w:tab w:val="left" w:pos="851"/>
        </w:tabs>
        <w:jc w:val="both"/>
      </w:pPr>
    </w:p>
    <w:p w:rsidR="009B1CD0" w:rsidRPr="005C119D" w:rsidRDefault="009726B9" w:rsidP="006C4338">
      <w:pPr>
        <w:tabs>
          <w:tab w:val="left" w:pos="426"/>
          <w:tab w:val="left" w:pos="851"/>
        </w:tabs>
        <w:jc w:val="both"/>
        <w:rPr>
          <w:rFonts w:cs="Arial"/>
          <w:i/>
          <w:sz w:val="18"/>
          <w:szCs w:val="18"/>
        </w:rPr>
      </w:pPr>
      <w:r w:rsidRPr="005C119D">
        <w:rPr>
          <w:rFonts w:ascii="Wingdings" w:eastAsia="Wingdings" w:hAnsi="Wingdings" w:cs="Wingdings"/>
          <w:b/>
          <w:color w:val="66CCFF"/>
          <w:spacing w:val="-10"/>
        </w:rPr>
        <w:t></w:t>
      </w:r>
      <w:r w:rsidRPr="005C119D">
        <w:rPr>
          <w:rFonts w:eastAsia="Arial" w:cs="Arial"/>
          <w:spacing w:val="-10"/>
        </w:rPr>
        <w:t xml:space="preserve">  </w:t>
      </w:r>
      <w:r w:rsidRPr="005C119D">
        <w:rPr>
          <w:rFonts w:cs="Arial"/>
        </w:rPr>
        <w:t xml:space="preserve">Objet </w:t>
      </w:r>
      <w:r w:rsidRPr="005C119D">
        <w:rPr>
          <w:rFonts w:cs="Arial"/>
          <w:bCs/>
        </w:rPr>
        <w:t>du marché ou de l’accord-cadre</w:t>
      </w:r>
      <w:r w:rsidRPr="005C119D">
        <w:rPr>
          <w:rFonts w:cs="Arial"/>
        </w:rPr>
        <w:t>:</w:t>
      </w:r>
    </w:p>
    <w:p w:rsidR="009B1CD0" w:rsidRPr="005C119D" w:rsidRDefault="003F7CE4" w:rsidP="005846FB">
      <w:pPr>
        <w:tabs>
          <w:tab w:val="left" w:pos="426"/>
          <w:tab w:val="left" w:pos="851"/>
        </w:tabs>
        <w:jc w:val="both"/>
        <w:rPr>
          <w:rFonts w:cs="Arial"/>
        </w:rPr>
      </w:pPr>
    </w:p>
    <w:p w:rsidR="00412C11" w:rsidRPr="005409D0" w:rsidRDefault="009726B9" w:rsidP="00412C11">
      <w:pPr>
        <w:tabs>
          <w:tab w:val="left" w:pos="426"/>
          <w:tab w:val="left" w:pos="851"/>
        </w:tabs>
        <w:rPr>
          <w:bCs/>
          <w:lang w:val="en-US"/>
        </w:rPr>
      </w:pPr>
      <w:r w:rsidRPr="005409D0">
        <w:rPr>
          <w:bCs/>
          <w:color w:val="000000"/>
          <w:lang w:val="en-US"/>
        </w:rPr>
        <w:t>Fournitures d’abonnements de Périodiques français et étrangers Pour l’Université Bordeaux Montaigne</w:t>
      </w:r>
    </w:p>
    <w:p w:rsidR="00F10D3D" w:rsidRPr="005409D0" w:rsidRDefault="003F7CE4" w:rsidP="00412C11">
      <w:pPr>
        <w:tabs>
          <w:tab w:val="left" w:pos="426"/>
          <w:tab w:val="left" w:pos="851"/>
        </w:tabs>
        <w:rPr>
          <w:bCs/>
          <w:lang w:val="en-US"/>
        </w:rPr>
      </w:pPr>
    </w:p>
    <w:p w:rsidR="0077663B" w:rsidRPr="005C119D" w:rsidRDefault="009726B9" w:rsidP="0077663B">
      <w:pPr>
        <w:tabs>
          <w:tab w:val="left" w:pos="426"/>
          <w:tab w:val="left" w:pos="851"/>
        </w:tabs>
        <w:rPr>
          <w:bCs/>
        </w:rPr>
      </w:pPr>
      <w:r w:rsidRPr="005C119D">
        <w:rPr>
          <w:bCs/>
        </w:rPr>
        <w:t xml:space="preserve">Montant maximum HT de commande : </w:t>
      </w:r>
      <w:r w:rsidRPr="005C119D">
        <w:rPr>
          <w:bCs/>
          <w:color w:val="000000"/>
        </w:rPr>
        <w:t>€ 90.000,00</w:t>
      </w:r>
    </w:p>
    <w:p w:rsidR="009B1CD0" w:rsidRPr="005409D0" w:rsidRDefault="003F7CE4" w:rsidP="00710FD6">
      <w:pPr>
        <w:tabs>
          <w:tab w:val="left" w:pos="426"/>
          <w:tab w:val="left" w:pos="851"/>
        </w:tabs>
        <w:jc w:val="both"/>
        <w:rPr>
          <w:rFonts w:cs="Arial"/>
          <w:lang w:val="en-US"/>
        </w:rPr>
      </w:pPr>
    </w:p>
    <w:p w:rsidR="009B1CD0" w:rsidRPr="005C119D" w:rsidRDefault="009726B9" w:rsidP="0083205E">
      <w:pPr>
        <w:tabs>
          <w:tab w:val="left" w:pos="426"/>
          <w:tab w:val="left" w:pos="851"/>
        </w:tabs>
        <w:jc w:val="both"/>
        <w:rPr>
          <w:rFonts w:cs="Arial"/>
          <w:i/>
          <w:sz w:val="18"/>
          <w:szCs w:val="18"/>
        </w:rPr>
      </w:pPr>
      <w:r w:rsidRPr="005C119D">
        <w:rPr>
          <w:rFonts w:ascii="Wingdings" w:eastAsia="Wingdings" w:hAnsi="Wingdings" w:cs="Wingdings"/>
          <w:b/>
          <w:color w:val="66CCFF"/>
          <w:spacing w:val="-10"/>
        </w:rPr>
        <w:t></w:t>
      </w:r>
      <w:r w:rsidRPr="005C119D">
        <w:rPr>
          <w:rFonts w:eastAsia="Arial" w:cs="Arial"/>
          <w:spacing w:val="-10"/>
        </w:rPr>
        <w:t xml:space="preserve">  </w:t>
      </w:r>
      <w:r w:rsidRPr="005C119D">
        <w:rPr>
          <w:rFonts w:cs="Arial"/>
        </w:rPr>
        <w:t>Cet acte d'engagement correspond :</w:t>
      </w:r>
    </w:p>
    <w:p w:rsidR="009B1CD0" w:rsidRPr="005C119D" w:rsidRDefault="009726B9" w:rsidP="0083205E">
      <w:pPr>
        <w:tabs>
          <w:tab w:val="left" w:pos="851"/>
        </w:tabs>
        <w:rPr>
          <w:rFonts w:cs="Arial"/>
        </w:rPr>
      </w:pPr>
      <w:r w:rsidRPr="005C119D">
        <w:rPr>
          <w:rFonts w:cs="Arial"/>
          <w:i/>
          <w:sz w:val="18"/>
          <w:szCs w:val="18"/>
        </w:rPr>
        <w:t>(Cocher les cases correspondantes.)</w:t>
      </w:r>
    </w:p>
    <w:bookmarkStart w:id="0" w:name="_Hlk496879777"/>
    <w:p w:rsidR="00807E9D" w:rsidRPr="005C119D" w:rsidRDefault="009726B9" w:rsidP="00807E9D">
      <w:pPr>
        <w:numPr>
          <w:ilvl w:val="0"/>
          <w:numId w:val="7"/>
        </w:numPr>
        <w:tabs>
          <w:tab w:val="left" w:pos="426"/>
          <w:tab w:val="left" w:pos="851"/>
        </w:tabs>
        <w:spacing w:before="120"/>
        <w:ind w:left="709" w:firstLine="0"/>
        <w:jc w:val="both"/>
      </w:pPr>
      <w:r w:rsidRPr="005C119D">
        <w:fldChar w:fldCharType="begin">
          <w:ffData>
            <w:name w:val=""/>
            <w:enabled/>
            <w:calcOnExit w:val="0"/>
            <w:checkBox>
              <w:size w:val="20"/>
              <w:default w:val="0"/>
            </w:checkBox>
          </w:ffData>
        </w:fldChar>
      </w:r>
      <w:r w:rsidRPr="005C119D">
        <w:instrText xml:space="preserve"> FORMCHECKBOX </w:instrText>
      </w:r>
      <w:r w:rsidR="003F7CE4">
        <w:fldChar w:fldCharType="separate"/>
      </w:r>
      <w:r w:rsidRPr="005C119D">
        <w:fldChar w:fldCharType="end"/>
      </w:r>
      <w:r w:rsidRPr="005C119D">
        <w:rPr>
          <w:rFonts w:cs="Arial"/>
        </w:rPr>
        <w:tab/>
      </w:r>
      <w:r w:rsidRPr="005C119D">
        <w:t>à l’ensemble du marché ou de l’accord-cadre</w:t>
      </w:r>
    </w:p>
    <w:p w:rsidR="00807E9D" w:rsidRPr="005C119D" w:rsidRDefault="003F7CE4" w:rsidP="00807E9D">
      <w:pPr>
        <w:pStyle w:val="fcasegauche"/>
        <w:tabs>
          <w:tab w:val="left" w:pos="851"/>
        </w:tabs>
        <w:spacing w:after="0"/>
        <w:ind w:left="0" w:firstLine="0"/>
        <w:rPr>
          <w:rFonts w:cs="Arial"/>
        </w:rPr>
      </w:pPr>
    </w:p>
    <w:p w:rsidR="00807E9D" w:rsidRPr="005C119D" w:rsidRDefault="009726B9" w:rsidP="00807E9D">
      <w:pPr>
        <w:pStyle w:val="fcasegauche"/>
        <w:numPr>
          <w:ilvl w:val="0"/>
          <w:numId w:val="7"/>
        </w:numPr>
        <w:tabs>
          <w:tab w:val="left" w:pos="851"/>
        </w:tabs>
        <w:spacing w:after="0"/>
        <w:ind w:left="720" w:hanging="11"/>
        <w:rPr>
          <w:rFonts w:cs="Arial"/>
        </w:rPr>
      </w:pPr>
      <w:r w:rsidRPr="005C119D">
        <w:fldChar w:fldCharType="begin">
          <w:ffData>
            <w:name w:val=""/>
            <w:enabled/>
            <w:calcOnExit w:val="0"/>
            <w:checkBox>
              <w:size w:val="20"/>
              <w:default w:val="0"/>
            </w:checkBox>
          </w:ffData>
        </w:fldChar>
      </w:r>
      <w:r w:rsidRPr="005C119D">
        <w:instrText xml:space="preserve"> FORMCHECKBOX </w:instrText>
      </w:r>
      <w:r w:rsidR="003F7CE4">
        <w:fldChar w:fldCharType="separate"/>
      </w:r>
      <w:r w:rsidRPr="005C119D">
        <w:fldChar w:fldCharType="end"/>
      </w:r>
      <w:r w:rsidRPr="005C119D">
        <w:rPr>
          <w:rFonts w:cs="Arial"/>
        </w:rPr>
        <w:tab/>
        <w:t>à l’offre de base.</w:t>
      </w:r>
    </w:p>
    <w:bookmarkEnd w:id="0"/>
    <w:p w:rsidR="005546A9" w:rsidRPr="005C119D" w:rsidRDefault="003F7CE4" w:rsidP="006C4338">
      <w:pPr>
        <w:tabs>
          <w:tab w:val="left" w:pos="851"/>
        </w:tabs>
      </w:pPr>
    </w:p>
    <w:p w:rsidR="009E5F10" w:rsidRPr="005C119D" w:rsidRDefault="003F7CE4" w:rsidP="006C4338">
      <w:pPr>
        <w:tabs>
          <w:tab w:val="left" w:pos="851"/>
        </w:tabs>
      </w:pPr>
    </w:p>
    <w:p w:rsidR="009E5F10" w:rsidRPr="005C119D" w:rsidRDefault="003F7CE4"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5C119D">
        <w:tc>
          <w:tcPr>
            <w:tcW w:w="10277" w:type="dxa"/>
            <w:shd w:val="clear" w:color="auto" w:fill="66CCFF"/>
          </w:tcPr>
          <w:p w:rsidR="009B1CD0" w:rsidRPr="005C119D" w:rsidRDefault="009726B9" w:rsidP="009B45B9">
            <w:pPr>
              <w:tabs>
                <w:tab w:val="left" w:pos="-142"/>
                <w:tab w:val="left" w:pos="851"/>
                <w:tab w:val="left" w:pos="4111"/>
              </w:tabs>
              <w:jc w:val="both"/>
            </w:pPr>
            <w:r w:rsidRPr="005C119D">
              <w:rPr>
                <w:rFonts w:cs="Arial"/>
                <w:b/>
                <w:sz w:val="22"/>
                <w:szCs w:val="22"/>
              </w:rPr>
              <w:t>B - Engagement du titulaire ou du groupement titulaire.</w:t>
            </w:r>
          </w:p>
        </w:tc>
      </w:tr>
    </w:tbl>
    <w:p w:rsidR="009B1CD0" w:rsidRPr="005C119D" w:rsidRDefault="003F7CE4" w:rsidP="006C4338">
      <w:pPr>
        <w:tabs>
          <w:tab w:val="left" w:pos="851"/>
        </w:tabs>
      </w:pPr>
    </w:p>
    <w:p w:rsidR="009B1CD0" w:rsidRPr="005C119D" w:rsidRDefault="009726B9" w:rsidP="006C4338">
      <w:pPr>
        <w:pStyle w:val="Titre2"/>
        <w:tabs>
          <w:tab w:val="left" w:pos="851"/>
          <w:tab w:val="left" w:pos="2268"/>
        </w:tabs>
        <w:rPr>
          <w:rFonts w:ascii="Arial" w:hAnsi="Arial" w:cs="Arial"/>
          <w:i/>
          <w:iCs/>
          <w:sz w:val="18"/>
          <w:szCs w:val="18"/>
        </w:rPr>
      </w:pPr>
      <w:r w:rsidRPr="005C119D">
        <w:rPr>
          <w:rFonts w:ascii="Arial" w:hAnsi="Arial" w:cs="Arial"/>
          <w:sz w:val="22"/>
          <w:szCs w:val="22"/>
        </w:rPr>
        <w:t>B1 - Identification et engagement du titulaire ou du groupement titulaire :</w:t>
      </w:r>
    </w:p>
    <w:p w:rsidR="009B1CD0" w:rsidRPr="005C119D" w:rsidRDefault="009726B9" w:rsidP="006F3DF9">
      <w:pPr>
        <w:pStyle w:val="fcase1ertab"/>
        <w:tabs>
          <w:tab w:val="left" w:pos="851"/>
        </w:tabs>
        <w:rPr>
          <w:rFonts w:cs="Arial"/>
        </w:rPr>
      </w:pPr>
      <w:r w:rsidRPr="005C119D">
        <w:rPr>
          <w:rFonts w:cs="Arial"/>
          <w:i/>
          <w:iCs/>
          <w:sz w:val="18"/>
          <w:szCs w:val="18"/>
        </w:rPr>
        <w:t>(Cocher les cases correspondantes.)</w:t>
      </w:r>
    </w:p>
    <w:p w:rsidR="009B1CD0" w:rsidRPr="005C119D" w:rsidRDefault="003F7CE4" w:rsidP="005846FB">
      <w:pPr>
        <w:tabs>
          <w:tab w:val="left" w:pos="851"/>
        </w:tabs>
        <w:rPr>
          <w:rFonts w:cs="Arial"/>
        </w:rPr>
      </w:pPr>
    </w:p>
    <w:p w:rsidR="009B1CD0" w:rsidRPr="005C119D" w:rsidRDefault="009726B9" w:rsidP="005846FB">
      <w:pPr>
        <w:tabs>
          <w:tab w:val="left" w:pos="851"/>
        </w:tabs>
        <w:jc w:val="both"/>
      </w:pPr>
      <w:r w:rsidRPr="005C119D">
        <w:rPr>
          <w:rFonts w:cs="Arial"/>
        </w:rPr>
        <w:t>Après avoir pris connaissance des pièces constitutives du marché ou de l’accord-cadre suivantes :</w:t>
      </w:r>
    </w:p>
    <w:p w:rsidR="006D0B57" w:rsidRPr="005C119D" w:rsidRDefault="009726B9" w:rsidP="006D0B57">
      <w:pPr>
        <w:tabs>
          <w:tab w:val="left" w:pos="851"/>
        </w:tabs>
        <w:jc w:val="both"/>
        <w:rPr>
          <w:rFonts w:cs="Arial"/>
        </w:rPr>
      </w:pPr>
      <w:r w:rsidRPr="005C119D">
        <w:rPr>
          <w:rFonts w:cs="Arial"/>
          <w:color w:val="000000"/>
        </w:rPr>
        <w:t>- L'acte d'engagement (formulaire ATTRI1)</w:t>
      </w:r>
    </w:p>
    <w:p w:rsidR="006D0B57" w:rsidRPr="005C119D" w:rsidRDefault="009726B9" w:rsidP="006D0B57">
      <w:pPr>
        <w:tabs>
          <w:tab w:val="left" w:pos="851"/>
        </w:tabs>
        <w:jc w:val="both"/>
        <w:rPr>
          <w:rFonts w:cs="Arial"/>
        </w:rPr>
      </w:pPr>
      <w:r w:rsidRPr="005C119D">
        <w:rPr>
          <w:rFonts w:cs="Arial"/>
          <w:color w:val="000000"/>
        </w:rPr>
        <w:t>- Le présent Cahier des Clauses Particulières (CCP). Seul l'exemplaire conservé par l'administration fait foi ;</w:t>
      </w:r>
    </w:p>
    <w:p w:rsidR="006D0B57" w:rsidRPr="005C119D" w:rsidRDefault="009726B9" w:rsidP="006D0B57">
      <w:pPr>
        <w:tabs>
          <w:tab w:val="left" w:pos="851"/>
        </w:tabs>
        <w:jc w:val="both"/>
        <w:rPr>
          <w:rFonts w:cs="Arial"/>
        </w:rPr>
      </w:pPr>
      <w:r w:rsidRPr="005C119D">
        <w:rPr>
          <w:rFonts w:cs="Arial"/>
          <w:color w:val="000000"/>
        </w:rPr>
        <w:t>- Le Cahier des Clauses Administratives Générales applicable aux marchés de Fournitures courantes et services (CCAG FCS) (*)</w:t>
      </w:r>
    </w:p>
    <w:p w:rsidR="006D0B57" w:rsidRPr="005C119D" w:rsidRDefault="009726B9" w:rsidP="006D0B57">
      <w:pPr>
        <w:tabs>
          <w:tab w:val="left" w:pos="851"/>
        </w:tabs>
        <w:jc w:val="both"/>
        <w:rPr>
          <w:rFonts w:cs="Arial"/>
        </w:rPr>
      </w:pPr>
      <w:r w:rsidRPr="005C119D">
        <w:rPr>
          <w:rFonts w:cs="Arial"/>
          <w:color w:val="000000"/>
        </w:rPr>
        <w:t xml:space="preserve">- les Bordereaux de Prix Unitaires (BPU) </w:t>
      </w:r>
    </w:p>
    <w:p w:rsidR="006D0B57" w:rsidRPr="005C119D" w:rsidRDefault="009726B9" w:rsidP="006D0B57">
      <w:pPr>
        <w:tabs>
          <w:tab w:val="left" w:pos="851"/>
        </w:tabs>
        <w:jc w:val="both"/>
        <w:rPr>
          <w:rFonts w:cs="Arial"/>
        </w:rPr>
      </w:pPr>
      <w:r w:rsidRPr="005C119D">
        <w:rPr>
          <w:rFonts w:cs="Arial"/>
          <w:color w:val="000000"/>
        </w:rPr>
        <w:t>- Le cadre de réponses techniques;</w:t>
      </w:r>
    </w:p>
    <w:p w:rsidR="006D0B57" w:rsidRPr="005C119D" w:rsidRDefault="009726B9" w:rsidP="006D0B57">
      <w:pPr>
        <w:tabs>
          <w:tab w:val="left" w:pos="851"/>
        </w:tabs>
        <w:jc w:val="both"/>
        <w:rPr>
          <w:rFonts w:cs="Arial"/>
        </w:rPr>
      </w:pPr>
      <w:r w:rsidRPr="005C119D">
        <w:rPr>
          <w:rFonts w:cs="Arial"/>
          <w:color w:val="000000"/>
        </w:rPr>
        <w:t>- Le(s) devis détaillés validés par l’acheteur</w:t>
      </w:r>
      <w:r w:rsidR="003F7CE4">
        <w:rPr>
          <w:rFonts w:cs="Arial"/>
          <w:color w:val="000000"/>
        </w:rPr>
        <w:t>.</w:t>
      </w:r>
    </w:p>
    <w:p w:rsidR="006D0B57" w:rsidRPr="005C119D" w:rsidRDefault="003F7CE4" w:rsidP="006D0B57">
      <w:pPr>
        <w:tabs>
          <w:tab w:val="left" w:pos="851"/>
        </w:tabs>
        <w:jc w:val="both"/>
        <w:rPr>
          <w:rFonts w:cs="Arial"/>
        </w:rPr>
      </w:pPr>
    </w:p>
    <w:p w:rsidR="006D0B57" w:rsidRPr="005C119D" w:rsidRDefault="009726B9" w:rsidP="006D0B57">
      <w:pPr>
        <w:tabs>
          <w:tab w:val="left" w:pos="851"/>
        </w:tabs>
        <w:jc w:val="both"/>
        <w:rPr>
          <w:rFonts w:cs="Arial"/>
        </w:rPr>
      </w:pPr>
      <w:r w:rsidRPr="005C119D">
        <w:rPr>
          <w:rFonts w:cs="Arial"/>
          <w:color w:val="000000"/>
        </w:rPr>
        <w:t>(*) Ces documents sont des documents généraux que le titulaire peut se procurer sur le site internet de la Direction des Affaires Juridiques du Ministère chargé de l’économie.</w:t>
      </w:r>
    </w:p>
    <w:p w:rsidR="009B1CD0" w:rsidRPr="005C119D" w:rsidRDefault="003F7CE4" w:rsidP="00710FD6">
      <w:pPr>
        <w:tabs>
          <w:tab w:val="left" w:pos="851"/>
        </w:tabs>
        <w:jc w:val="both"/>
      </w:pPr>
    </w:p>
    <w:p w:rsidR="00E83B3B" w:rsidRPr="005C119D" w:rsidRDefault="003F7CE4" w:rsidP="00710FD6">
      <w:pPr>
        <w:tabs>
          <w:tab w:val="left" w:pos="851"/>
        </w:tabs>
        <w:jc w:val="both"/>
        <w:rPr>
          <w:rFonts w:cs="Arial"/>
        </w:rPr>
      </w:pPr>
    </w:p>
    <w:p w:rsidR="009B1CD0" w:rsidRPr="005C119D" w:rsidRDefault="009726B9" w:rsidP="00E47798">
      <w:pPr>
        <w:tabs>
          <w:tab w:val="left" w:pos="851"/>
        </w:tabs>
        <w:jc w:val="both"/>
        <w:rPr>
          <w:rFonts w:cs="Arial"/>
        </w:rPr>
      </w:pPr>
      <w:r w:rsidRPr="005C119D">
        <w:rPr>
          <w:rFonts w:cs="Arial"/>
        </w:rPr>
        <w:t>et conformément à leurs clauses,</w:t>
      </w:r>
    </w:p>
    <w:p w:rsidR="009B1CD0" w:rsidRPr="005C119D" w:rsidRDefault="003F7CE4" w:rsidP="0083205E">
      <w:pPr>
        <w:tabs>
          <w:tab w:val="left" w:pos="851"/>
        </w:tabs>
        <w:jc w:val="both"/>
        <w:rPr>
          <w:rFonts w:cs="Arial"/>
        </w:rPr>
      </w:pPr>
    </w:p>
    <w:p w:rsidR="009B1CD0" w:rsidRPr="005C119D" w:rsidRDefault="009726B9" w:rsidP="0083205E">
      <w:pPr>
        <w:tabs>
          <w:tab w:val="left" w:pos="851"/>
        </w:tabs>
        <w:ind w:left="851"/>
        <w:jc w:val="both"/>
        <w:rPr>
          <w:rFonts w:cs="Arial"/>
        </w:rPr>
      </w:pPr>
      <w:r w:rsidRPr="005C119D">
        <w:fldChar w:fldCharType="begin">
          <w:ffData>
            <w:name w:val=""/>
            <w:enabled/>
            <w:calcOnExit w:val="0"/>
            <w:checkBox>
              <w:size w:val="20"/>
              <w:default w:val="0"/>
            </w:checkBox>
          </w:ffData>
        </w:fldChar>
      </w:r>
      <w:r w:rsidRPr="005C119D">
        <w:instrText xml:space="preserve"> FORMCHECKBOX </w:instrText>
      </w:r>
      <w:r w:rsidR="003F7CE4">
        <w:fldChar w:fldCharType="separate"/>
      </w:r>
      <w:r w:rsidRPr="005C119D">
        <w:fldChar w:fldCharType="end"/>
      </w:r>
      <w:r w:rsidRPr="005C119D">
        <w:rPr>
          <w:rFonts w:cs="Arial"/>
        </w:rPr>
        <w:t xml:space="preserve"> Le signataire</w:t>
      </w:r>
    </w:p>
    <w:p w:rsidR="009B1CD0" w:rsidRPr="005C119D" w:rsidRDefault="003F7CE4" w:rsidP="0083205E">
      <w:pPr>
        <w:tabs>
          <w:tab w:val="left" w:pos="851"/>
        </w:tabs>
        <w:jc w:val="both"/>
        <w:rPr>
          <w:rFonts w:cs="Arial"/>
        </w:rPr>
      </w:pPr>
    </w:p>
    <w:p w:rsidR="009B1CD0" w:rsidRPr="005C119D" w:rsidRDefault="009726B9" w:rsidP="0083205E">
      <w:pPr>
        <w:tabs>
          <w:tab w:val="left" w:pos="851"/>
        </w:tabs>
        <w:spacing w:before="120"/>
        <w:ind w:left="1701"/>
        <w:jc w:val="both"/>
        <w:rPr>
          <w:rFonts w:cs="Arial"/>
          <w:i/>
          <w:sz w:val="18"/>
          <w:szCs w:val="18"/>
        </w:rPr>
      </w:pPr>
      <w:r w:rsidRPr="005C119D">
        <w:fldChar w:fldCharType="begin">
          <w:ffData>
            <w:name w:val=""/>
            <w:enabled/>
            <w:calcOnExit w:val="0"/>
            <w:checkBox>
              <w:size w:val="20"/>
              <w:default w:val="0"/>
            </w:checkBox>
          </w:ffData>
        </w:fldChar>
      </w:r>
      <w:r w:rsidRPr="005C119D">
        <w:instrText xml:space="preserve"> FORMCHECKBOX </w:instrText>
      </w:r>
      <w:r w:rsidR="003F7CE4">
        <w:fldChar w:fldCharType="separate"/>
      </w:r>
      <w:r w:rsidRPr="005C119D">
        <w:fldChar w:fldCharType="end"/>
      </w:r>
      <w:r w:rsidRPr="005C119D">
        <w:rPr>
          <w:rFonts w:cs="Arial"/>
        </w:rPr>
        <w:t xml:space="preserve"> s’engage, sur la base de son offre et pour son propre compte ;</w:t>
      </w:r>
    </w:p>
    <w:p w:rsidR="009B1CD0" w:rsidRPr="005C119D" w:rsidRDefault="009726B9" w:rsidP="00934503">
      <w:pPr>
        <w:pStyle w:val="En-tte"/>
        <w:tabs>
          <w:tab w:val="clear" w:pos="4536"/>
          <w:tab w:val="clear" w:pos="9072"/>
          <w:tab w:val="left" w:pos="851"/>
        </w:tabs>
        <w:jc w:val="both"/>
        <w:rPr>
          <w:rFonts w:cs="Arial"/>
        </w:rPr>
      </w:pPr>
      <w:r w:rsidRPr="005C119D">
        <w:rPr>
          <w:rFonts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Pr="005C119D" w:rsidRDefault="003F7CE4" w:rsidP="00CD46CC">
      <w:pPr>
        <w:tabs>
          <w:tab w:val="left" w:pos="851"/>
        </w:tabs>
        <w:jc w:val="both"/>
        <w:rPr>
          <w:rFonts w:cs="Arial"/>
        </w:rPr>
      </w:pPr>
    </w:p>
    <w:p w:rsidR="006D5118" w:rsidRPr="005C119D" w:rsidRDefault="003F7CE4" w:rsidP="00CD46CC">
      <w:pPr>
        <w:tabs>
          <w:tab w:val="left" w:pos="851"/>
        </w:tabs>
        <w:jc w:val="both"/>
        <w:rPr>
          <w:rFonts w:cs="Arial"/>
        </w:rPr>
      </w:pPr>
    </w:p>
    <w:p w:rsidR="009B1CD0" w:rsidRPr="005C119D" w:rsidRDefault="003F7CE4" w:rsidP="009B45B9">
      <w:pPr>
        <w:tabs>
          <w:tab w:val="left" w:pos="851"/>
        </w:tabs>
        <w:jc w:val="both"/>
        <w:rPr>
          <w:rFonts w:cs="Arial"/>
        </w:rPr>
      </w:pPr>
    </w:p>
    <w:p w:rsidR="009B1CD0" w:rsidRPr="005C119D" w:rsidRDefault="003F7CE4" w:rsidP="009B45B9">
      <w:pPr>
        <w:tabs>
          <w:tab w:val="left" w:pos="851"/>
        </w:tabs>
        <w:jc w:val="both"/>
        <w:rPr>
          <w:rFonts w:cs="Arial"/>
        </w:rPr>
      </w:pPr>
    </w:p>
    <w:p w:rsidR="009B1CD0" w:rsidRPr="005C119D" w:rsidRDefault="009726B9" w:rsidP="009B45B9">
      <w:pPr>
        <w:tabs>
          <w:tab w:val="left" w:pos="851"/>
        </w:tabs>
        <w:ind w:left="1701"/>
        <w:jc w:val="both"/>
        <w:rPr>
          <w:rFonts w:cs="Arial"/>
          <w:i/>
          <w:sz w:val="18"/>
          <w:szCs w:val="18"/>
        </w:rPr>
      </w:pPr>
      <w:r w:rsidRPr="005C119D">
        <w:fldChar w:fldCharType="begin">
          <w:ffData>
            <w:name w:val=""/>
            <w:enabled/>
            <w:calcOnExit w:val="0"/>
            <w:checkBox>
              <w:size w:val="20"/>
              <w:default w:val="0"/>
            </w:checkBox>
          </w:ffData>
        </w:fldChar>
      </w:r>
      <w:r w:rsidRPr="005C119D">
        <w:instrText xml:space="preserve"> FORMCHECKBOX </w:instrText>
      </w:r>
      <w:r w:rsidR="003F7CE4">
        <w:fldChar w:fldCharType="separate"/>
      </w:r>
      <w:r w:rsidRPr="005C119D">
        <w:fldChar w:fldCharType="end"/>
      </w:r>
      <w:r w:rsidRPr="005C119D">
        <w:rPr>
          <w:rFonts w:cs="Arial"/>
        </w:rPr>
        <w:t xml:space="preserve"> engage la société ……………………… sur la base de son offre ;</w:t>
      </w:r>
    </w:p>
    <w:p w:rsidR="009B1CD0" w:rsidRPr="005C119D" w:rsidRDefault="009726B9" w:rsidP="009B45B9">
      <w:pPr>
        <w:pStyle w:val="En-tte"/>
        <w:tabs>
          <w:tab w:val="clear" w:pos="4536"/>
          <w:tab w:val="clear" w:pos="9072"/>
          <w:tab w:val="left" w:pos="851"/>
        </w:tabs>
        <w:jc w:val="both"/>
        <w:rPr>
          <w:rFonts w:cs="Arial"/>
        </w:rPr>
      </w:pPr>
      <w:r w:rsidRPr="005C119D">
        <w:rPr>
          <w:rFonts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Pr="005C119D" w:rsidRDefault="003F7CE4" w:rsidP="009B45B9">
      <w:pPr>
        <w:tabs>
          <w:tab w:val="left" w:pos="851"/>
        </w:tabs>
        <w:jc w:val="both"/>
        <w:rPr>
          <w:rFonts w:cs="Arial"/>
        </w:rPr>
      </w:pPr>
    </w:p>
    <w:p w:rsidR="009B1CD0" w:rsidRPr="005C119D" w:rsidRDefault="003F7CE4" w:rsidP="009B45B9">
      <w:pPr>
        <w:tabs>
          <w:tab w:val="left" w:pos="851"/>
        </w:tabs>
        <w:jc w:val="both"/>
        <w:rPr>
          <w:rFonts w:cs="Arial"/>
        </w:rPr>
      </w:pPr>
    </w:p>
    <w:p w:rsidR="006D5118" w:rsidRPr="005C119D" w:rsidRDefault="003F7CE4" w:rsidP="009B45B9">
      <w:pPr>
        <w:tabs>
          <w:tab w:val="left" w:pos="851"/>
        </w:tabs>
        <w:jc w:val="both"/>
        <w:rPr>
          <w:rFonts w:cs="Arial"/>
        </w:rPr>
      </w:pPr>
    </w:p>
    <w:p w:rsidR="009B1CD0" w:rsidRPr="005C119D" w:rsidRDefault="003F7CE4" w:rsidP="009B45B9">
      <w:pPr>
        <w:tabs>
          <w:tab w:val="left" w:pos="851"/>
        </w:tabs>
        <w:jc w:val="both"/>
        <w:rPr>
          <w:rFonts w:cs="Arial"/>
        </w:rPr>
      </w:pPr>
    </w:p>
    <w:p w:rsidR="009B1CD0" w:rsidRPr="005C119D" w:rsidRDefault="009726B9" w:rsidP="009B45B9">
      <w:pPr>
        <w:pStyle w:val="fcase1ertab"/>
        <w:tabs>
          <w:tab w:val="left" w:pos="851"/>
        </w:tabs>
        <w:spacing w:before="120"/>
        <w:ind w:left="851" w:firstLine="0"/>
        <w:rPr>
          <w:rFonts w:cs="Arial"/>
          <w:i/>
          <w:sz w:val="18"/>
          <w:szCs w:val="18"/>
        </w:rPr>
      </w:pPr>
      <w:r w:rsidRPr="005C119D">
        <w:fldChar w:fldCharType="begin">
          <w:ffData>
            <w:name w:val=""/>
            <w:enabled/>
            <w:calcOnExit w:val="0"/>
            <w:checkBox>
              <w:size w:val="20"/>
              <w:default w:val="0"/>
            </w:checkBox>
          </w:ffData>
        </w:fldChar>
      </w:r>
      <w:r w:rsidRPr="005C119D">
        <w:instrText xml:space="preserve"> FORMCHECKBOX </w:instrText>
      </w:r>
      <w:r w:rsidR="003F7CE4">
        <w:fldChar w:fldCharType="separate"/>
      </w:r>
      <w:r w:rsidRPr="005C119D">
        <w:fldChar w:fldCharType="end"/>
      </w:r>
      <w:r w:rsidRPr="005C119D">
        <w:rPr>
          <w:rFonts w:cs="Arial"/>
        </w:rPr>
        <w:t xml:space="preserve"> L’ensemble des membres du groupement s’engagent, sur la base de l’offre du groupement ;</w:t>
      </w:r>
    </w:p>
    <w:p w:rsidR="009B1CD0" w:rsidRPr="005C119D" w:rsidRDefault="009726B9" w:rsidP="009B45B9">
      <w:pPr>
        <w:tabs>
          <w:tab w:val="left" w:pos="851"/>
        </w:tabs>
        <w:jc w:val="both"/>
        <w:rPr>
          <w:rFonts w:cs="Arial"/>
        </w:rPr>
      </w:pPr>
      <w:r w:rsidRPr="005C119D">
        <w:rPr>
          <w:rFonts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5C119D">
        <w:rPr>
          <w:rFonts w:cs="Arial"/>
          <w:i/>
          <w:iCs/>
          <w:sz w:val="18"/>
          <w:szCs w:val="18"/>
        </w:rPr>
        <w:t>]</w:t>
      </w:r>
    </w:p>
    <w:p w:rsidR="004F16FA" w:rsidRPr="005C119D" w:rsidRDefault="003F7CE4" w:rsidP="004F16FA">
      <w:pPr>
        <w:pStyle w:val="Titre1"/>
        <w:keepNext w:val="0"/>
        <w:numPr>
          <w:ilvl w:val="0"/>
          <w:numId w:val="0"/>
        </w:numPr>
        <w:rPr>
          <w:rFonts w:ascii="Arial" w:hAnsi="Arial" w:cs="Arial"/>
          <w:bCs/>
          <w:highlight w:val="green"/>
        </w:rPr>
      </w:pPr>
    </w:p>
    <w:p w:rsidR="009B1CD0" w:rsidRPr="005409D0" w:rsidRDefault="003F7CE4" w:rsidP="009B45B9">
      <w:pPr>
        <w:pStyle w:val="fcase1ertab"/>
        <w:tabs>
          <w:tab w:val="left" w:pos="851"/>
        </w:tabs>
        <w:ind w:left="0" w:firstLine="0"/>
        <w:rPr>
          <w:rFonts w:cs="Arial"/>
          <w:lang w:val="en-US"/>
        </w:rPr>
      </w:pPr>
    </w:p>
    <w:p w:rsidR="00AE7378" w:rsidRPr="005C119D" w:rsidRDefault="009726B9" w:rsidP="00AE7378">
      <w:pPr>
        <w:pStyle w:val="fcase1ertab"/>
        <w:tabs>
          <w:tab w:val="left" w:pos="851"/>
        </w:tabs>
        <w:ind w:left="0" w:firstLine="0"/>
        <w:rPr>
          <w:rFonts w:cs="Arial"/>
        </w:rPr>
      </w:pPr>
      <w:r w:rsidRPr="005C119D">
        <w:rPr>
          <w:rFonts w:cs="Arial"/>
        </w:rPr>
        <w:t>à exécuter les prestations demandées :</w:t>
      </w:r>
    </w:p>
    <w:p w:rsidR="009B1CD0" w:rsidRPr="005C119D" w:rsidRDefault="009726B9" w:rsidP="009B45B9">
      <w:pPr>
        <w:pStyle w:val="fcase1ertab"/>
        <w:tabs>
          <w:tab w:val="clear" w:pos="426"/>
          <w:tab w:val="left" w:pos="851"/>
        </w:tabs>
        <w:spacing w:before="120"/>
        <w:ind w:left="0" w:firstLine="851"/>
      </w:pPr>
      <w:r w:rsidRPr="005C119D">
        <w:fldChar w:fldCharType="begin">
          <w:ffData>
            <w:name w:val=""/>
            <w:enabled/>
            <w:calcOnExit w:val="0"/>
            <w:checkBox>
              <w:size w:val="20"/>
              <w:default w:val="0"/>
            </w:checkBox>
          </w:ffData>
        </w:fldChar>
      </w:r>
      <w:r w:rsidRPr="005C119D">
        <w:instrText xml:space="preserve"> FORMCHECKBOX </w:instrText>
      </w:r>
      <w:r w:rsidR="003F7CE4">
        <w:fldChar w:fldCharType="separate"/>
      </w:r>
      <w:r w:rsidRPr="005C119D">
        <w:fldChar w:fldCharType="end"/>
      </w:r>
      <w:r w:rsidRPr="005C119D">
        <w:rPr>
          <w:rFonts w:cs="Arial"/>
        </w:rPr>
        <w:t xml:space="preserve"> aux prix indiqués ci-dessous ;</w:t>
      </w:r>
    </w:p>
    <w:p w:rsidR="009B1CD0" w:rsidRPr="005C119D" w:rsidRDefault="009726B9" w:rsidP="009B45B9">
      <w:pPr>
        <w:tabs>
          <w:tab w:val="left" w:pos="426"/>
          <w:tab w:val="left" w:pos="851"/>
        </w:tabs>
        <w:spacing w:before="120"/>
        <w:ind w:left="1701"/>
        <w:jc w:val="both"/>
      </w:pPr>
      <w:r w:rsidRPr="005C119D">
        <w:fldChar w:fldCharType="begin">
          <w:ffData>
            <w:name w:val=""/>
            <w:enabled/>
            <w:calcOnExit w:val="0"/>
            <w:checkBox>
              <w:size w:val="20"/>
              <w:default w:val="0"/>
            </w:checkBox>
          </w:ffData>
        </w:fldChar>
      </w:r>
      <w:r w:rsidRPr="005C119D">
        <w:instrText xml:space="preserve"> FORMCHECKBOX </w:instrText>
      </w:r>
      <w:r w:rsidR="003F7CE4">
        <w:fldChar w:fldCharType="separate"/>
      </w:r>
      <w:r w:rsidRPr="005C119D">
        <w:fldChar w:fldCharType="end"/>
      </w:r>
      <w:r w:rsidRPr="005C119D">
        <w:t xml:space="preserve"> Taux de la TVA : </w:t>
      </w:r>
    </w:p>
    <w:p w:rsidR="009B1CD0" w:rsidRPr="005C119D" w:rsidRDefault="009726B9" w:rsidP="008E10F7">
      <w:pPr>
        <w:tabs>
          <w:tab w:val="left" w:pos="426"/>
          <w:tab w:val="left" w:pos="851"/>
        </w:tabs>
        <w:spacing w:before="240"/>
        <w:ind w:left="1701"/>
        <w:jc w:val="both"/>
      </w:pPr>
      <w:r w:rsidRPr="005C119D">
        <w:fldChar w:fldCharType="begin">
          <w:ffData>
            <w:name w:val=""/>
            <w:enabled/>
            <w:calcOnExit w:val="0"/>
            <w:checkBox>
              <w:size w:val="20"/>
              <w:default w:val="0"/>
            </w:checkBox>
          </w:ffData>
        </w:fldChar>
      </w:r>
      <w:r w:rsidRPr="005C119D">
        <w:instrText xml:space="preserve"> FORMCHECKBOX </w:instrText>
      </w:r>
      <w:r w:rsidR="003F7CE4">
        <w:fldChar w:fldCharType="separate"/>
      </w:r>
      <w:r w:rsidRPr="005C119D">
        <w:fldChar w:fldCharType="end"/>
      </w:r>
      <w:r w:rsidRPr="005C119D">
        <w:t xml:space="preserve"> Montant hors taxes</w:t>
      </w:r>
      <w:r w:rsidRPr="005C119D">
        <w:rPr>
          <w:rStyle w:val="Caractresdenotedebasdepage"/>
        </w:rPr>
        <w:footnoteReference w:id="2"/>
      </w:r>
      <w:r w:rsidRPr="005C119D">
        <w:rPr>
          <w:rStyle w:val="Caractresdenotedebasdepage"/>
        </w:rPr>
        <w:t> </w:t>
      </w:r>
      <w:r w:rsidRPr="005C119D">
        <w:t xml:space="preserve">: </w:t>
      </w:r>
    </w:p>
    <w:p w:rsidR="009B1CD0" w:rsidRPr="005C119D" w:rsidRDefault="009726B9" w:rsidP="009B45B9">
      <w:pPr>
        <w:tabs>
          <w:tab w:val="left" w:pos="426"/>
          <w:tab w:val="left" w:pos="851"/>
        </w:tabs>
        <w:spacing w:before="120"/>
        <w:jc w:val="both"/>
        <w:rPr>
          <w:rFonts w:cs="Arial"/>
        </w:rPr>
      </w:pPr>
      <w:r w:rsidRPr="005C119D">
        <w:t xml:space="preserve">Montant </w:t>
      </w:r>
      <w:r w:rsidRPr="005C119D">
        <w:rPr>
          <w:rFonts w:cs="Arial"/>
        </w:rPr>
        <w:t>hors taxes arrêté en chiffres à : ………………………………………………………...................................</w:t>
      </w:r>
    </w:p>
    <w:p w:rsidR="009B1CD0" w:rsidRPr="005C119D" w:rsidRDefault="009726B9" w:rsidP="009B45B9">
      <w:pPr>
        <w:pStyle w:val="fcase1ertab"/>
        <w:tabs>
          <w:tab w:val="left" w:pos="851"/>
        </w:tabs>
        <w:spacing w:before="120"/>
        <w:ind w:left="0" w:firstLine="0"/>
      </w:pPr>
      <w:r w:rsidRPr="005C119D">
        <w:rPr>
          <w:rFonts w:cs="Arial"/>
        </w:rPr>
        <w:t>Montant hors taxes arrêté en lettres à : ………………………………………………………...................................</w:t>
      </w:r>
    </w:p>
    <w:p w:rsidR="009B1CD0" w:rsidRPr="005C119D" w:rsidRDefault="009726B9" w:rsidP="009B45B9">
      <w:pPr>
        <w:tabs>
          <w:tab w:val="left" w:pos="426"/>
          <w:tab w:val="left" w:pos="709"/>
          <w:tab w:val="left" w:pos="851"/>
        </w:tabs>
        <w:spacing w:before="240"/>
        <w:ind w:left="1701"/>
        <w:jc w:val="both"/>
        <w:rPr>
          <w:rFonts w:cs="Arial"/>
        </w:rPr>
      </w:pPr>
      <w:r w:rsidRPr="005C119D">
        <w:fldChar w:fldCharType="begin">
          <w:ffData>
            <w:name w:val=""/>
            <w:enabled/>
            <w:calcOnExit w:val="0"/>
            <w:checkBox>
              <w:size w:val="20"/>
              <w:default w:val="0"/>
            </w:checkBox>
          </w:ffData>
        </w:fldChar>
      </w:r>
      <w:r w:rsidRPr="005C119D">
        <w:instrText xml:space="preserve"> FORMCHECKBOX </w:instrText>
      </w:r>
      <w:r w:rsidR="003F7CE4">
        <w:fldChar w:fldCharType="separate"/>
      </w:r>
      <w:r w:rsidRPr="005C119D">
        <w:fldChar w:fldCharType="end"/>
      </w:r>
      <w:r w:rsidRPr="005C119D">
        <w:t xml:space="preserve"> Montant TTC</w:t>
      </w:r>
      <w:r w:rsidRPr="005C119D">
        <w:rPr>
          <w:rStyle w:val="Caractresdenotedebasdepage"/>
        </w:rPr>
        <w:footnoteReference w:customMarkFollows="1" w:id="3"/>
        <w:t>4 </w:t>
      </w:r>
      <w:r w:rsidRPr="005C119D">
        <w:t>:</w:t>
      </w:r>
      <w:r w:rsidRPr="005C119D">
        <w:rPr>
          <w:rFonts w:cs="Tahoma"/>
        </w:rPr>
        <w:t xml:space="preserve"> </w:t>
      </w:r>
    </w:p>
    <w:p w:rsidR="009B1CD0" w:rsidRPr="005C119D" w:rsidRDefault="009726B9" w:rsidP="009B45B9">
      <w:pPr>
        <w:pStyle w:val="fcase1ertab"/>
        <w:tabs>
          <w:tab w:val="left" w:pos="851"/>
        </w:tabs>
        <w:spacing w:before="120"/>
        <w:ind w:left="0" w:firstLine="0"/>
        <w:rPr>
          <w:rFonts w:cs="Arial"/>
        </w:rPr>
      </w:pPr>
      <w:r w:rsidRPr="005C119D">
        <w:rPr>
          <w:rFonts w:cs="Arial"/>
        </w:rPr>
        <w:t>Montant TTC arrêté en chiffres à : ………………………………………………………...................................</w:t>
      </w:r>
    </w:p>
    <w:p w:rsidR="009B1CD0" w:rsidRPr="005C119D" w:rsidRDefault="009726B9" w:rsidP="009B45B9">
      <w:pPr>
        <w:pStyle w:val="fcase1ertab"/>
        <w:tabs>
          <w:tab w:val="left" w:pos="851"/>
        </w:tabs>
        <w:spacing w:before="120"/>
        <w:ind w:left="0" w:firstLine="0"/>
        <w:rPr>
          <w:rFonts w:cs="Arial"/>
          <w:u w:val="single"/>
        </w:rPr>
      </w:pPr>
      <w:r w:rsidRPr="005C119D">
        <w:rPr>
          <w:rFonts w:cs="Arial"/>
        </w:rPr>
        <w:t>Montant TTC arrêté en lettres à : ………………………………………………………………………………………..</w:t>
      </w:r>
    </w:p>
    <w:p w:rsidR="009B1CD0" w:rsidRPr="005C119D" w:rsidRDefault="009726B9" w:rsidP="009B45B9">
      <w:pPr>
        <w:pStyle w:val="fcase1ertab"/>
        <w:tabs>
          <w:tab w:val="left" w:pos="851"/>
        </w:tabs>
        <w:spacing w:before="120"/>
        <w:ind w:left="0" w:firstLine="0"/>
      </w:pPr>
      <w:r w:rsidRPr="005C119D">
        <w:rPr>
          <w:rFonts w:cs="Arial"/>
          <w:u w:val="single"/>
        </w:rPr>
        <w:t>OU</w:t>
      </w:r>
    </w:p>
    <w:p w:rsidR="009B1CD0" w:rsidRPr="005C119D" w:rsidRDefault="009726B9" w:rsidP="009B45B9">
      <w:pPr>
        <w:pStyle w:val="fcase1ertab"/>
        <w:tabs>
          <w:tab w:val="clear" w:pos="426"/>
          <w:tab w:val="left" w:pos="851"/>
        </w:tabs>
        <w:spacing w:before="120"/>
        <w:ind w:firstLine="142"/>
        <w:rPr>
          <w:rFonts w:cs="Arial"/>
        </w:rPr>
      </w:pPr>
      <w:r w:rsidRPr="005C119D">
        <w:fldChar w:fldCharType="begin">
          <w:ffData>
            <w:name w:val=""/>
            <w:enabled/>
            <w:calcOnExit w:val="0"/>
            <w:checkBox>
              <w:size w:val="20"/>
              <w:default w:val="0"/>
            </w:checkBox>
          </w:ffData>
        </w:fldChar>
      </w:r>
      <w:r w:rsidRPr="005C119D">
        <w:instrText xml:space="preserve"> FORMCHECKBOX </w:instrText>
      </w:r>
      <w:r w:rsidR="003F7CE4">
        <w:fldChar w:fldCharType="separate"/>
      </w:r>
      <w:r w:rsidRPr="005C119D">
        <w:fldChar w:fldCharType="end"/>
      </w:r>
      <w:r w:rsidRPr="005C119D">
        <w:rPr>
          <w:rFonts w:cs="Arial"/>
        </w:rPr>
        <w:t xml:space="preserve"> aux prix indiqués dans l’annexe financière jointe au présent document.</w:t>
      </w:r>
    </w:p>
    <w:p w:rsidR="009B1CD0" w:rsidRPr="005C119D" w:rsidRDefault="003F7CE4" w:rsidP="009B45B9">
      <w:pPr>
        <w:pStyle w:val="fcasegauche"/>
        <w:tabs>
          <w:tab w:val="left" w:pos="851"/>
        </w:tabs>
        <w:spacing w:after="0"/>
        <w:ind w:left="0" w:firstLine="0"/>
        <w:rPr>
          <w:rFonts w:cs="Arial"/>
        </w:rPr>
      </w:pPr>
    </w:p>
    <w:p w:rsidR="009B1CD0" w:rsidRPr="005C119D" w:rsidRDefault="003F7CE4" w:rsidP="009B45B9">
      <w:pPr>
        <w:pStyle w:val="fcasegauche"/>
        <w:pageBreakBefore/>
        <w:tabs>
          <w:tab w:val="left" w:pos="851"/>
        </w:tabs>
        <w:spacing w:after="0"/>
        <w:ind w:left="0" w:firstLine="0"/>
        <w:rPr>
          <w:rFonts w:cs="Arial"/>
        </w:rPr>
      </w:pPr>
    </w:p>
    <w:p w:rsidR="009B1CD0" w:rsidRPr="005C119D" w:rsidRDefault="009726B9" w:rsidP="009B45B9">
      <w:pPr>
        <w:tabs>
          <w:tab w:val="left" w:pos="851"/>
          <w:tab w:val="left" w:pos="6237"/>
        </w:tabs>
        <w:rPr>
          <w:rFonts w:cs="Arial"/>
          <w:b/>
          <w:iCs/>
          <w:sz w:val="22"/>
          <w:szCs w:val="22"/>
        </w:rPr>
      </w:pPr>
      <w:r w:rsidRPr="005C119D">
        <w:rPr>
          <w:rFonts w:cs="Arial"/>
          <w:b/>
          <w:sz w:val="22"/>
          <w:szCs w:val="22"/>
        </w:rPr>
        <w:t>B2 – Nature du groupement et, en cas de groupement conjoint, répartition des prestations</w:t>
      </w:r>
      <w:r w:rsidRPr="005C119D">
        <w:rPr>
          <w:rFonts w:cs="Arial"/>
          <w:b/>
          <w:iCs/>
          <w:sz w:val="22"/>
          <w:szCs w:val="22"/>
        </w:rPr>
        <w:t> :</w:t>
      </w:r>
    </w:p>
    <w:p w:rsidR="00354C04" w:rsidRPr="005C119D" w:rsidRDefault="009726B9" w:rsidP="009B45B9">
      <w:pPr>
        <w:pStyle w:val="fcase1ertab"/>
        <w:tabs>
          <w:tab w:val="left" w:pos="851"/>
        </w:tabs>
        <w:rPr>
          <w:rFonts w:cs="Arial"/>
        </w:rPr>
      </w:pPr>
      <w:r w:rsidRPr="005C119D">
        <w:rPr>
          <w:rFonts w:cs="Arial"/>
          <w:i/>
          <w:iCs/>
          <w:sz w:val="18"/>
          <w:szCs w:val="18"/>
        </w:rPr>
        <w:t>(en cas de groupement d’opérateurs économiques.)</w:t>
      </w:r>
    </w:p>
    <w:p w:rsidR="00036500" w:rsidRPr="005C119D" w:rsidRDefault="003F7CE4" w:rsidP="009B45B9">
      <w:pPr>
        <w:tabs>
          <w:tab w:val="left" w:pos="851"/>
          <w:tab w:val="left" w:pos="6237"/>
        </w:tabs>
        <w:rPr>
          <w:rFonts w:cs="Arial"/>
          <w:i/>
          <w:iCs/>
          <w:sz w:val="18"/>
          <w:szCs w:val="18"/>
        </w:rPr>
      </w:pPr>
    </w:p>
    <w:p w:rsidR="0021797C" w:rsidRPr="005C119D" w:rsidRDefault="009726B9" w:rsidP="009B45B9">
      <w:pPr>
        <w:pStyle w:val="fcase1ertab"/>
        <w:tabs>
          <w:tab w:val="left" w:pos="851"/>
        </w:tabs>
        <w:ind w:left="0" w:firstLine="0"/>
        <w:rPr>
          <w:rFonts w:cs="Arial"/>
        </w:rPr>
      </w:pPr>
      <w:r w:rsidRPr="005C119D">
        <w:rPr>
          <w:rFonts w:cs="Arial"/>
        </w:rPr>
        <w:t>Pour l’exécution du marché ou de l’accord-cadre, le groupement d’opérateurs économiques est :</w:t>
      </w:r>
    </w:p>
    <w:p w:rsidR="00036500" w:rsidRPr="005C119D" w:rsidRDefault="009726B9" w:rsidP="009B45B9">
      <w:pPr>
        <w:pStyle w:val="fcase1ertab"/>
        <w:tabs>
          <w:tab w:val="left" w:pos="851"/>
        </w:tabs>
        <w:rPr>
          <w:rFonts w:cs="Arial"/>
        </w:rPr>
      </w:pPr>
      <w:r w:rsidRPr="005C119D">
        <w:rPr>
          <w:rFonts w:cs="Arial"/>
          <w:i/>
          <w:iCs/>
          <w:sz w:val="18"/>
          <w:szCs w:val="18"/>
        </w:rPr>
        <w:t>(Cocher la case correspondante.)</w:t>
      </w:r>
    </w:p>
    <w:p w:rsidR="00354C04" w:rsidRPr="005C119D" w:rsidRDefault="009726B9" w:rsidP="009B45B9">
      <w:pPr>
        <w:pStyle w:val="fcase1ertab"/>
        <w:tabs>
          <w:tab w:val="clear" w:pos="426"/>
          <w:tab w:val="left" w:pos="851"/>
        </w:tabs>
        <w:spacing w:before="120"/>
        <w:ind w:left="0" w:firstLine="851"/>
        <w:rPr>
          <w:rFonts w:cs="Arial"/>
        </w:rPr>
      </w:pPr>
      <w:r w:rsidRPr="005C119D">
        <w:fldChar w:fldCharType="begin">
          <w:ffData>
            <w:name w:val=""/>
            <w:enabled/>
            <w:calcOnExit w:val="0"/>
            <w:checkBox>
              <w:size w:val="20"/>
              <w:default w:val="0"/>
            </w:checkBox>
          </w:ffData>
        </w:fldChar>
      </w:r>
      <w:r w:rsidRPr="005C119D">
        <w:instrText xml:space="preserve"> FORMCHECKBOX </w:instrText>
      </w:r>
      <w:r w:rsidR="003F7CE4">
        <w:fldChar w:fldCharType="separate"/>
      </w:r>
      <w:r w:rsidRPr="005C119D">
        <w:fldChar w:fldCharType="end"/>
      </w:r>
      <w:r w:rsidRPr="005C119D">
        <w:rPr>
          <w:rFonts w:cs="Arial"/>
          <w:i/>
          <w:iCs/>
        </w:rPr>
        <w:t xml:space="preserve"> </w:t>
      </w:r>
      <w:r w:rsidRPr="005C119D">
        <w:rPr>
          <w:rFonts w:cs="Arial"/>
        </w:rPr>
        <w:t>conjoint</w:t>
      </w:r>
      <w:r w:rsidRPr="005C119D">
        <w:rPr>
          <w:rFonts w:cs="Arial"/>
        </w:rPr>
        <w:tab/>
      </w:r>
      <w:r w:rsidRPr="005C119D">
        <w:rPr>
          <w:rFonts w:cs="Arial"/>
        </w:rPr>
        <w:tab/>
        <w:t>OU</w:t>
      </w:r>
      <w:r w:rsidRPr="005C119D">
        <w:rPr>
          <w:rFonts w:cs="Arial"/>
        </w:rPr>
        <w:tab/>
      </w:r>
      <w:r w:rsidRPr="005C119D">
        <w:rPr>
          <w:rFonts w:cs="Arial"/>
        </w:rPr>
        <w:tab/>
      </w:r>
      <w:r w:rsidRPr="005C119D">
        <w:fldChar w:fldCharType="begin">
          <w:ffData>
            <w:name w:val=""/>
            <w:enabled/>
            <w:calcOnExit w:val="0"/>
            <w:checkBox>
              <w:size w:val="20"/>
              <w:default w:val="0"/>
            </w:checkBox>
          </w:ffData>
        </w:fldChar>
      </w:r>
      <w:r w:rsidRPr="005C119D">
        <w:instrText xml:space="preserve"> FORMCHECKBOX </w:instrText>
      </w:r>
      <w:r w:rsidR="003F7CE4">
        <w:fldChar w:fldCharType="separate"/>
      </w:r>
      <w:r w:rsidRPr="005C119D">
        <w:fldChar w:fldCharType="end"/>
      </w:r>
      <w:r w:rsidRPr="005C119D">
        <w:rPr>
          <w:rFonts w:cs="Arial"/>
          <w:iCs/>
        </w:rPr>
        <w:t xml:space="preserve"> </w:t>
      </w:r>
      <w:r w:rsidRPr="005C119D">
        <w:rPr>
          <w:rFonts w:cs="Arial"/>
        </w:rPr>
        <w:t>solidaire</w:t>
      </w:r>
    </w:p>
    <w:p w:rsidR="00354C04" w:rsidRPr="005C119D" w:rsidRDefault="003F7CE4" w:rsidP="009B45B9">
      <w:pPr>
        <w:pStyle w:val="fcase1ertab"/>
        <w:tabs>
          <w:tab w:val="clear" w:pos="426"/>
          <w:tab w:val="left" w:pos="851"/>
        </w:tabs>
        <w:spacing w:before="120"/>
        <w:ind w:left="0" w:firstLine="0"/>
        <w:rPr>
          <w:rFonts w:cs="Arial"/>
        </w:rPr>
      </w:pPr>
    </w:p>
    <w:p w:rsidR="009B1CD0" w:rsidRPr="005C119D" w:rsidRDefault="009726B9" w:rsidP="006C4338">
      <w:pPr>
        <w:tabs>
          <w:tab w:val="left" w:pos="851"/>
        </w:tabs>
        <w:spacing w:before="120"/>
        <w:jc w:val="both"/>
        <w:rPr>
          <w:rFonts w:cs="Arial"/>
          <w:b/>
          <w:bCs/>
        </w:rPr>
      </w:pPr>
      <w:r w:rsidRPr="005C119D">
        <w:rPr>
          <w:rFonts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5C119D">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Pr="005C119D" w:rsidRDefault="009726B9" w:rsidP="006F3DF9">
            <w:pPr>
              <w:tabs>
                <w:tab w:val="left" w:pos="851"/>
              </w:tabs>
              <w:jc w:val="center"/>
              <w:rPr>
                <w:rFonts w:cs="Arial"/>
                <w:b/>
              </w:rPr>
            </w:pPr>
            <w:r w:rsidRPr="005C119D">
              <w:rPr>
                <w:rFonts w:cs="Arial"/>
                <w:b/>
              </w:rPr>
              <w:t xml:space="preserve">Désignation des membres </w:t>
            </w:r>
          </w:p>
          <w:p w:rsidR="009B1CD0" w:rsidRPr="005C119D" w:rsidRDefault="009726B9" w:rsidP="005846FB">
            <w:pPr>
              <w:tabs>
                <w:tab w:val="left" w:pos="851"/>
              </w:tabs>
              <w:jc w:val="center"/>
              <w:rPr>
                <w:b/>
              </w:rPr>
            </w:pPr>
            <w:r w:rsidRPr="005C119D">
              <w:rPr>
                <w:rFonts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Pr="005C119D" w:rsidRDefault="009726B9" w:rsidP="005846FB">
            <w:pPr>
              <w:pStyle w:val="Titre5"/>
              <w:tabs>
                <w:tab w:val="left" w:pos="851"/>
              </w:tabs>
              <w:ind w:left="0" w:hanging="1008"/>
              <w:jc w:val="center"/>
              <w:rPr>
                <w:b/>
                <w:i w:val="0"/>
                <w:sz w:val="20"/>
              </w:rPr>
            </w:pPr>
            <w:r w:rsidRPr="005C119D">
              <w:rPr>
                <w:b/>
                <w:i w:val="0"/>
                <w:sz w:val="20"/>
              </w:rPr>
              <w:t>Prestations exécutées par les membres</w:t>
            </w:r>
          </w:p>
          <w:p w:rsidR="009B1CD0" w:rsidRPr="005C119D" w:rsidRDefault="009726B9" w:rsidP="005846FB">
            <w:pPr>
              <w:pStyle w:val="Titre5"/>
              <w:tabs>
                <w:tab w:val="left" w:pos="851"/>
              </w:tabs>
              <w:ind w:left="0" w:hanging="1008"/>
              <w:jc w:val="center"/>
              <w:rPr>
                <w:b/>
              </w:rPr>
            </w:pPr>
            <w:r w:rsidRPr="005C119D">
              <w:rPr>
                <w:b/>
                <w:i w:val="0"/>
                <w:sz w:val="20"/>
              </w:rPr>
              <w:t>du groupement conjoint</w:t>
            </w:r>
          </w:p>
        </w:tc>
      </w:tr>
      <w:tr w:rsidR="009B1CD0" w:rsidRPr="005C119D">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Pr="005C119D" w:rsidRDefault="003F7CE4" w:rsidP="009B45B9">
            <w:pPr>
              <w:tabs>
                <w:tab w:val="left" w:pos="851"/>
              </w:tabs>
              <w:snapToGrid w:val="0"/>
              <w:jc w:val="center"/>
              <w:rPr>
                <w:rFonts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Pr="005C119D" w:rsidRDefault="009726B9" w:rsidP="009B45B9">
            <w:pPr>
              <w:tabs>
                <w:tab w:val="left" w:pos="851"/>
              </w:tabs>
              <w:jc w:val="center"/>
              <w:rPr>
                <w:rFonts w:cs="Arial"/>
                <w:b/>
              </w:rPr>
            </w:pPr>
            <w:r w:rsidRPr="005C119D">
              <w:rPr>
                <w:rFonts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Pr="005C119D" w:rsidRDefault="009726B9" w:rsidP="009B45B9">
            <w:pPr>
              <w:tabs>
                <w:tab w:val="left" w:pos="851"/>
              </w:tabs>
              <w:jc w:val="center"/>
              <w:rPr>
                <w:rFonts w:cs="Arial"/>
                <w:b/>
              </w:rPr>
            </w:pPr>
            <w:r w:rsidRPr="005C119D">
              <w:rPr>
                <w:rFonts w:cs="Arial"/>
                <w:b/>
              </w:rPr>
              <w:t xml:space="preserve">Montant HT </w:t>
            </w:r>
          </w:p>
          <w:p w:rsidR="009B1CD0" w:rsidRPr="005C119D" w:rsidRDefault="009726B9" w:rsidP="009B45B9">
            <w:pPr>
              <w:tabs>
                <w:tab w:val="left" w:pos="851"/>
              </w:tabs>
              <w:jc w:val="center"/>
              <w:rPr>
                <w:rFonts w:cs="Arial"/>
              </w:rPr>
            </w:pPr>
            <w:r w:rsidRPr="005C119D">
              <w:rPr>
                <w:rFonts w:cs="Arial"/>
                <w:b/>
              </w:rPr>
              <w:t>de la prestation</w:t>
            </w:r>
          </w:p>
        </w:tc>
      </w:tr>
      <w:tr w:rsidR="009B1CD0" w:rsidRPr="005C119D">
        <w:trPr>
          <w:trHeight w:val="1021"/>
        </w:trPr>
        <w:tc>
          <w:tcPr>
            <w:tcW w:w="4503" w:type="dxa"/>
            <w:tcBorders>
              <w:top w:val="single" w:sz="4" w:space="0" w:color="000000"/>
              <w:left w:val="single" w:sz="4" w:space="0" w:color="000000"/>
            </w:tcBorders>
            <w:shd w:val="clear" w:color="auto" w:fill="CCFFFF"/>
          </w:tcPr>
          <w:p w:rsidR="009B1CD0" w:rsidRPr="005C119D" w:rsidRDefault="003F7CE4" w:rsidP="006C4338">
            <w:pPr>
              <w:tabs>
                <w:tab w:val="left" w:pos="851"/>
              </w:tabs>
              <w:snapToGrid w:val="0"/>
              <w:jc w:val="both"/>
              <w:rPr>
                <w:rFonts w:cs="Arial"/>
              </w:rPr>
            </w:pPr>
          </w:p>
        </w:tc>
        <w:tc>
          <w:tcPr>
            <w:tcW w:w="3685" w:type="dxa"/>
            <w:tcBorders>
              <w:top w:val="single" w:sz="4" w:space="0" w:color="000000"/>
              <w:left w:val="single" w:sz="4" w:space="0" w:color="000000"/>
            </w:tcBorders>
            <w:shd w:val="clear" w:color="auto" w:fill="CCFFFF"/>
          </w:tcPr>
          <w:p w:rsidR="009B1CD0" w:rsidRPr="005C119D" w:rsidRDefault="003F7CE4" w:rsidP="006C4338">
            <w:pPr>
              <w:tabs>
                <w:tab w:val="left" w:pos="851"/>
              </w:tabs>
              <w:snapToGrid w:val="0"/>
              <w:jc w:val="both"/>
              <w:rPr>
                <w:rFonts w:cs="Arial"/>
              </w:rPr>
            </w:pPr>
          </w:p>
        </w:tc>
        <w:tc>
          <w:tcPr>
            <w:tcW w:w="2348" w:type="dxa"/>
            <w:tcBorders>
              <w:top w:val="single" w:sz="4" w:space="0" w:color="000000"/>
              <w:left w:val="single" w:sz="4" w:space="0" w:color="000000"/>
              <w:right w:val="single" w:sz="4" w:space="0" w:color="000000"/>
            </w:tcBorders>
            <w:shd w:val="clear" w:color="auto" w:fill="CCFFFF"/>
          </w:tcPr>
          <w:p w:rsidR="009B1CD0" w:rsidRPr="005C119D" w:rsidRDefault="003F7CE4" w:rsidP="006F3DF9">
            <w:pPr>
              <w:tabs>
                <w:tab w:val="left" w:pos="851"/>
              </w:tabs>
              <w:snapToGrid w:val="0"/>
              <w:jc w:val="both"/>
              <w:rPr>
                <w:rFonts w:cs="Arial"/>
              </w:rPr>
            </w:pPr>
          </w:p>
        </w:tc>
      </w:tr>
      <w:tr w:rsidR="009B1CD0" w:rsidRPr="005C119D">
        <w:trPr>
          <w:trHeight w:val="1021"/>
        </w:trPr>
        <w:tc>
          <w:tcPr>
            <w:tcW w:w="4503" w:type="dxa"/>
            <w:tcBorders>
              <w:left w:val="single" w:sz="4" w:space="0" w:color="000000"/>
            </w:tcBorders>
            <w:shd w:val="clear" w:color="auto" w:fill="auto"/>
          </w:tcPr>
          <w:p w:rsidR="009B1CD0" w:rsidRPr="005C119D" w:rsidRDefault="003F7CE4" w:rsidP="006C4338">
            <w:pPr>
              <w:tabs>
                <w:tab w:val="left" w:pos="851"/>
              </w:tabs>
              <w:snapToGrid w:val="0"/>
              <w:jc w:val="both"/>
              <w:rPr>
                <w:rFonts w:cs="Arial"/>
              </w:rPr>
            </w:pPr>
          </w:p>
        </w:tc>
        <w:tc>
          <w:tcPr>
            <w:tcW w:w="3685" w:type="dxa"/>
            <w:tcBorders>
              <w:left w:val="single" w:sz="4" w:space="0" w:color="000000"/>
            </w:tcBorders>
            <w:shd w:val="clear" w:color="auto" w:fill="auto"/>
          </w:tcPr>
          <w:p w:rsidR="009B1CD0" w:rsidRPr="005C119D" w:rsidRDefault="003F7CE4" w:rsidP="006C4338">
            <w:pPr>
              <w:tabs>
                <w:tab w:val="left" w:pos="851"/>
              </w:tabs>
              <w:snapToGrid w:val="0"/>
              <w:jc w:val="both"/>
              <w:rPr>
                <w:rFonts w:cs="Arial"/>
              </w:rPr>
            </w:pPr>
          </w:p>
        </w:tc>
        <w:tc>
          <w:tcPr>
            <w:tcW w:w="2348" w:type="dxa"/>
            <w:tcBorders>
              <w:left w:val="single" w:sz="4" w:space="0" w:color="000000"/>
              <w:right w:val="single" w:sz="4" w:space="0" w:color="000000"/>
            </w:tcBorders>
            <w:shd w:val="clear" w:color="auto" w:fill="auto"/>
          </w:tcPr>
          <w:p w:rsidR="009B1CD0" w:rsidRPr="005C119D" w:rsidRDefault="003F7CE4" w:rsidP="006F3DF9">
            <w:pPr>
              <w:tabs>
                <w:tab w:val="left" w:pos="851"/>
              </w:tabs>
              <w:snapToGrid w:val="0"/>
              <w:jc w:val="both"/>
              <w:rPr>
                <w:rFonts w:cs="Arial"/>
              </w:rPr>
            </w:pPr>
          </w:p>
        </w:tc>
      </w:tr>
      <w:tr w:rsidR="009B1CD0" w:rsidRPr="005C119D">
        <w:trPr>
          <w:trHeight w:val="1021"/>
        </w:trPr>
        <w:tc>
          <w:tcPr>
            <w:tcW w:w="4503" w:type="dxa"/>
            <w:tcBorders>
              <w:left w:val="single" w:sz="4" w:space="0" w:color="000000"/>
              <w:bottom w:val="single" w:sz="4" w:space="0" w:color="000000"/>
            </w:tcBorders>
            <w:shd w:val="clear" w:color="auto" w:fill="CCFFFF"/>
          </w:tcPr>
          <w:p w:rsidR="009B1CD0" w:rsidRPr="005C119D" w:rsidRDefault="003F7CE4" w:rsidP="006C4338">
            <w:pPr>
              <w:tabs>
                <w:tab w:val="left" w:pos="851"/>
              </w:tabs>
              <w:snapToGrid w:val="0"/>
              <w:jc w:val="both"/>
              <w:rPr>
                <w:rFonts w:cs="Arial"/>
              </w:rPr>
            </w:pPr>
          </w:p>
        </w:tc>
        <w:tc>
          <w:tcPr>
            <w:tcW w:w="3685" w:type="dxa"/>
            <w:tcBorders>
              <w:left w:val="single" w:sz="4" w:space="0" w:color="000000"/>
              <w:bottom w:val="single" w:sz="4" w:space="0" w:color="000000"/>
            </w:tcBorders>
            <w:shd w:val="clear" w:color="auto" w:fill="CCFFFF"/>
          </w:tcPr>
          <w:p w:rsidR="009B1CD0" w:rsidRPr="005C119D" w:rsidRDefault="003F7CE4" w:rsidP="006C4338">
            <w:pPr>
              <w:tabs>
                <w:tab w:val="left" w:pos="851"/>
              </w:tabs>
              <w:snapToGrid w:val="0"/>
              <w:jc w:val="both"/>
              <w:rPr>
                <w:rFonts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Pr="005C119D" w:rsidRDefault="003F7CE4" w:rsidP="006F3DF9">
            <w:pPr>
              <w:tabs>
                <w:tab w:val="left" w:pos="851"/>
              </w:tabs>
              <w:snapToGrid w:val="0"/>
              <w:jc w:val="both"/>
              <w:rPr>
                <w:rFonts w:cs="Arial"/>
              </w:rPr>
            </w:pPr>
          </w:p>
        </w:tc>
      </w:tr>
    </w:tbl>
    <w:p w:rsidR="009B1CD0" w:rsidRPr="005C119D" w:rsidRDefault="003F7CE4" w:rsidP="006C4338">
      <w:pPr>
        <w:tabs>
          <w:tab w:val="left" w:pos="851"/>
          <w:tab w:val="left" w:pos="6237"/>
        </w:tabs>
      </w:pPr>
    </w:p>
    <w:p w:rsidR="009B1CD0" w:rsidRPr="005C119D" w:rsidRDefault="003F7CE4" w:rsidP="006C4338">
      <w:pPr>
        <w:pStyle w:val="fcasegauche"/>
        <w:tabs>
          <w:tab w:val="left" w:pos="851"/>
        </w:tabs>
        <w:spacing w:after="0"/>
        <w:ind w:left="0" w:firstLine="0"/>
        <w:rPr>
          <w:rFonts w:cs="Arial"/>
          <w:bCs/>
          <w:iCs/>
        </w:rPr>
      </w:pPr>
    </w:p>
    <w:p w:rsidR="009B1CD0" w:rsidRPr="005C119D" w:rsidRDefault="009726B9" w:rsidP="006F3DF9">
      <w:pPr>
        <w:pStyle w:val="fcase1ertab"/>
        <w:tabs>
          <w:tab w:val="left" w:pos="851"/>
        </w:tabs>
        <w:ind w:left="0" w:firstLine="0"/>
        <w:rPr>
          <w:rFonts w:cs="Arial"/>
          <w:i/>
          <w:sz w:val="18"/>
          <w:szCs w:val="18"/>
        </w:rPr>
      </w:pPr>
      <w:r w:rsidRPr="005C119D">
        <w:rPr>
          <w:rFonts w:cs="Arial"/>
          <w:b/>
          <w:sz w:val="22"/>
          <w:szCs w:val="22"/>
        </w:rPr>
        <w:t>B3 - Compte (s) à créditer :</w:t>
      </w:r>
    </w:p>
    <w:p w:rsidR="009B1CD0" w:rsidRPr="005C119D" w:rsidRDefault="009726B9" w:rsidP="005846FB">
      <w:pPr>
        <w:pStyle w:val="fcase1ertab"/>
        <w:tabs>
          <w:tab w:val="left" w:pos="851"/>
        </w:tabs>
        <w:spacing w:before="120"/>
        <w:ind w:left="0" w:firstLine="0"/>
        <w:rPr>
          <w:rFonts w:cs="Arial"/>
          <w:b/>
        </w:rPr>
      </w:pPr>
      <w:r w:rsidRPr="005C119D">
        <w:rPr>
          <w:rFonts w:cs="Arial"/>
          <w:i/>
          <w:sz w:val="18"/>
          <w:szCs w:val="18"/>
        </w:rPr>
        <w:t>(Joindre un ou des relevé(s) d’identité bancaire ou postal.)</w:t>
      </w:r>
    </w:p>
    <w:p w:rsidR="009B1CD0" w:rsidRPr="005C119D" w:rsidRDefault="003F7CE4" w:rsidP="005846FB">
      <w:pPr>
        <w:pStyle w:val="fcasegauche"/>
        <w:tabs>
          <w:tab w:val="left" w:pos="426"/>
          <w:tab w:val="left" w:pos="851"/>
        </w:tabs>
        <w:spacing w:after="0"/>
        <w:ind w:left="0" w:firstLine="0"/>
        <w:jc w:val="left"/>
        <w:rPr>
          <w:rFonts w:cs="Arial"/>
          <w:b/>
        </w:rPr>
      </w:pPr>
    </w:p>
    <w:p w:rsidR="009B1CD0" w:rsidRPr="005C119D" w:rsidRDefault="009726B9" w:rsidP="005846FB">
      <w:pPr>
        <w:pStyle w:val="fcasegauche"/>
        <w:tabs>
          <w:tab w:val="left" w:pos="426"/>
          <w:tab w:val="left" w:pos="851"/>
        </w:tabs>
        <w:spacing w:after="0"/>
        <w:ind w:left="0" w:firstLine="0"/>
        <w:jc w:val="left"/>
        <w:rPr>
          <w:rFonts w:cs="Arial"/>
        </w:rPr>
      </w:pPr>
      <w:r w:rsidRPr="005C119D">
        <w:rPr>
          <w:rFonts w:ascii="Wingdings" w:eastAsia="Wingdings" w:hAnsi="Wingdings" w:cs="Wingdings"/>
          <w:b/>
          <w:color w:val="66CCFF"/>
          <w:spacing w:val="-10"/>
        </w:rPr>
        <w:t></w:t>
      </w:r>
      <w:r w:rsidRPr="005C119D">
        <w:rPr>
          <w:rFonts w:eastAsia="Arial" w:cs="Arial"/>
          <w:spacing w:val="-10"/>
        </w:rPr>
        <w:t xml:space="preserve">  </w:t>
      </w:r>
      <w:r w:rsidRPr="005C119D">
        <w:rPr>
          <w:rFonts w:cs="Arial"/>
        </w:rPr>
        <w:t>Nom de l’établissement bancaire :</w:t>
      </w:r>
    </w:p>
    <w:p w:rsidR="009B1CD0" w:rsidRPr="005C119D" w:rsidRDefault="003F7CE4" w:rsidP="005846FB">
      <w:pPr>
        <w:pStyle w:val="fcasegauche"/>
        <w:tabs>
          <w:tab w:val="left" w:pos="426"/>
          <w:tab w:val="left" w:pos="851"/>
        </w:tabs>
        <w:spacing w:after="0"/>
        <w:ind w:left="0" w:firstLine="0"/>
        <w:jc w:val="left"/>
        <w:rPr>
          <w:rFonts w:cs="Arial"/>
        </w:rPr>
      </w:pPr>
    </w:p>
    <w:p w:rsidR="009B1CD0" w:rsidRPr="005C119D" w:rsidRDefault="003F7CE4" w:rsidP="0061068C">
      <w:pPr>
        <w:pStyle w:val="fcasegauche"/>
        <w:tabs>
          <w:tab w:val="left" w:pos="426"/>
          <w:tab w:val="left" w:pos="851"/>
        </w:tabs>
        <w:spacing w:after="0"/>
        <w:ind w:left="0" w:firstLine="0"/>
        <w:jc w:val="left"/>
        <w:rPr>
          <w:rFonts w:cs="Arial"/>
        </w:rPr>
      </w:pPr>
    </w:p>
    <w:p w:rsidR="009B1CD0" w:rsidRPr="005C119D" w:rsidRDefault="003F7CE4" w:rsidP="00710FD6">
      <w:pPr>
        <w:pStyle w:val="fcasegauche"/>
        <w:tabs>
          <w:tab w:val="left" w:pos="426"/>
          <w:tab w:val="left" w:pos="851"/>
        </w:tabs>
        <w:spacing w:after="0"/>
        <w:ind w:left="0" w:firstLine="0"/>
        <w:jc w:val="left"/>
        <w:rPr>
          <w:rFonts w:cs="Arial"/>
        </w:rPr>
      </w:pPr>
    </w:p>
    <w:p w:rsidR="009B1CD0" w:rsidRPr="005C119D" w:rsidRDefault="009726B9" w:rsidP="00710FD6">
      <w:pPr>
        <w:pStyle w:val="fcasegauche"/>
        <w:tabs>
          <w:tab w:val="left" w:pos="426"/>
          <w:tab w:val="left" w:pos="851"/>
        </w:tabs>
        <w:spacing w:after="0"/>
        <w:ind w:left="0" w:firstLine="0"/>
        <w:jc w:val="left"/>
        <w:rPr>
          <w:rFonts w:cs="Arial"/>
          <w:b/>
        </w:rPr>
      </w:pPr>
      <w:r w:rsidRPr="005C119D">
        <w:rPr>
          <w:rFonts w:ascii="Wingdings" w:eastAsia="Wingdings" w:hAnsi="Wingdings" w:cs="Wingdings"/>
          <w:b/>
          <w:color w:val="66CCFF"/>
          <w:spacing w:val="-10"/>
        </w:rPr>
        <w:t></w:t>
      </w:r>
      <w:r w:rsidRPr="005C119D">
        <w:rPr>
          <w:rFonts w:eastAsia="Arial" w:cs="Arial"/>
          <w:spacing w:val="-10"/>
        </w:rPr>
        <w:t xml:space="preserve">  </w:t>
      </w:r>
      <w:r w:rsidRPr="005C119D">
        <w:rPr>
          <w:rFonts w:cs="Arial"/>
        </w:rPr>
        <w:t>Numéro de compte :</w:t>
      </w:r>
    </w:p>
    <w:p w:rsidR="009B1CD0" w:rsidRPr="005C119D" w:rsidRDefault="003F7CE4" w:rsidP="00E47798">
      <w:pPr>
        <w:pStyle w:val="fcasegauche"/>
        <w:tabs>
          <w:tab w:val="left" w:pos="426"/>
          <w:tab w:val="left" w:pos="851"/>
        </w:tabs>
        <w:spacing w:after="0"/>
        <w:ind w:left="0" w:firstLine="0"/>
        <w:jc w:val="left"/>
        <w:rPr>
          <w:rFonts w:cs="Arial"/>
          <w:b/>
        </w:rPr>
      </w:pPr>
    </w:p>
    <w:p w:rsidR="009B1CD0" w:rsidRPr="005C119D" w:rsidRDefault="003F7CE4" w:rsidP="0083205E">
      <w:pPr>
        <w:pStyle w:val="fcasegauche"/>
        <w:tabs>
          <w:tab w:val="left" w:pos="426"/>
          <w:tab w:val="left" w:pos="851"/>
        </w:tabs>
        <w:spacing w:after="0"/>
        <w:ind w:left="0" w:firstLine="0"/>
        <w:jc w:val="left"/>
        <w:rPr>
          <w:rFonts w:cs="Arial"/>
          <w:b/>
        </w:rPr>
      </w:pPr>
    </w:p>
    <w:p w:rsidR="009B1CD0" w:rsidRPr="005C119D" w:rsidRDefault="003F7CE4" w:rsidP="0083205E">
      <w:pPr>
        <w:pStyle w:val="fcasegauche"/>
        <w:tabs>
          <w:tab w:val="left" w:pos="426"/>
          <w:tab w:val="left" w:pos="851"/>
        </w:tabs>
        <w:spacing w:after="0"/>
        <w:ind w:left="0" w:firstLine="0"/>
        <w:jc w:val="left"/>
        <w:rPr>
          <w:rFonts w:cs="Arial"/>
          <w:b/>
        </w:rPr>
      </w:pPr>
    </w:p>
    <w:p w:rsidR="009B1CD0" w:rsidRPr="005C119D" w:rsidRDefault="009726B9" w:rsidP="0083205E">
      <w:pPr>
        <w:pStyle w:val="fcasegauche"/>
        <w:tabs>
          <w:tab w:val="left" w:pos="426"/>
          <w:tab w:val="left" w:pos="851"/>
        </w:tabs>
        <w:spacing w:after="0"/>
        <w:ind w:left="0" w:firstLine="0"/>
        <w:jc w:val="left"/>
        <w:rPr>
          <w:rFonts w:cs="Arial"/>
          <w:b/>
        </w:rPr>
      </w:pPr>
      <w:r w:rsidRPr="005C119D">
        <w:rPr>
          <w:rFonts w:cs="Arial"/>
          <w:b/>
          <w:sz w:val="22"/>
          <w:szCs w:val="22"/>
        </w:rPr>
        <w:t>B4 - Avance</w:t>
      </w:r>
      <w:r w:rsidRPr="005C119D">
        <w:rPr>
          <w:rFonts w:cs="Arial"/>
          <w:b/>
        </w:rPr>
        <w:t> </w:t>
      </w:r>
      <w:r w:rsidRPr="001A5B30">
        <w:rPr>
          <w:rFonts w:cs="Arial"/>
          <w:b/>
          <w:sz w:val="22"/>
          <w:szCs w:val="22"/>
        </w:rPr>
        <w:t>:</w:t>
      </w:r>
      <w:r>
        <w:rPr>
          <w:rFonts w:cs="Arial"/>
          <w:i/>
          <w:sz w:val="18"/>
          <w:szCs w:val="18"/>
        </w:rPr>
        <w:t xml:space="preserve"> (</w:t>
      </w:r>
      <w:hyperlink r:id="rId10" w:history="1">
        <w:r>
          <w:rPr>
            <w:rStyle w:val="Lienhypertexte"/>
            <w:rFonts w:cs="Arial"/>
            <w:i/>
            <w:sz w:val="18"/>
            <w:szCs w:val="18"/>
          </w:rPr>
          <w:t>article R. 2191-3</w:t>
        </w:r>
      </w:hyperlink>
      <w:r>
        <w:rPr>
          <w:rFonts w:cs="Arial"/>
          <w:i/>
          <w:sz w:val="18"/>
          <w:szCs w:val="18"/>
        </w:rPr>
        <w:t xml:space="preserve"> ou </w:t>
      </w:r>
      <w:hyperlink r:id="rId11" w:history="1">
        <w:r>
          <w:rPr>
            <w:rStyle w:val="Lienhypertexte"/>
            <w:rFonts w:cs="Arial"/>
            <w:i/>
            <w:sz w:val="18"/>
            <w:szCs w:val="18"/>
          </w:rPr>
          <w:t>article R. 2391-1</w:t>
        </w:r>
      </w:hyperlink>
      <w:r>
        <w:rPr>
          <w:rFonts w:cs="Arial"/>
          <w:i/>
          <w:sz w:val="18"/>
          <w:szCs w:val="18"/>
        </w:rPr>
        <w:t xml:space="preserve"> du code de la commande publique)</w:t>
      </w:r>
    </w:p>
    <w:p w:rsidR="009B1CD0" w:rsidRPr="005C119D" w:rsidRDefault="003F7CE4" w:rsidP="00934503">
      <w:pPr>
        <w:tabs>
          <w:tab w:val="left" w:pos="426"/>
          <w:tab w:val="left" w:pos="851"/>
        </w:tabs>
        <w:rPr>
          <w:rFonts w:cs="Arial"/>
          <w:b/>
        </w:rPr>
      </w:pPr>
    </w:p>
    <w:p w:rsidR="00516134" w:rsidRPr="005C119D" w:rsidRDefault="009726B9" w:rsidP="00516134">
      <w:pPr>
        <w:pStyle w:val="fcasegauche"/>
        <w:numPr>
          <w:ilvl w:val="0"/>
          <w:numId w:val="1"/>
        </w:numPr>
        <w:tabs>
          <w:tab w:val="left" w:pos="426"/>
          <w:tab w:val="left" w:pos="851"/>
        </w:tabs>
        <w:spacing w:after="0"/>
        <w:jc w:val="left"/>
        <w:rPr>
          <w:rFonts w:cs="Arial"/>
          <w:i/>
          <w:sz w:val="18"/>
          <w:szCs w:val="18"/>
        </w:rPr>
      </w:pPr>
      <w:r w:rsidRPr="005C119D">
        <w:t>Je renonce au bénéfice de l'avance :</w:t>
      </w:r>
      <w:r w:rsidRPr="005C119D">
        <w:tab/>
      </w:r>
      <w:r w:rsidRPr="005C119D">
        <w:tab/>
      </w:r>
      <w:r w:rsidRPr="005C119D">
        <w:tab/>
      </w:r>
      <w:r w:rsidRPr="005C119D">
        <w:tab/>
      </w:r>
      <w:r w:rsidRPr="005C119D">
        <w:tab/>
      </w:r>
      <w:r w:rsidRPr="005C119D">
        <w:fldChar w:fldCharType="begin">
          <w:ffData>
            <w:name w:val=""/>
            <w:enabled/>
            <w:calcOnExit w:val="0"/>
            <w:checkBox>
              <w:size w:val="20"/>
              <w:default w:val="0"/>
            </w:checkBox>
          </w:ffData>
        </w:fldChar>
      </w:r>
      <w:r w:rsidRPr="005C119D">
        <w:instrText xml:space="preserve"> FORMCHECKBOX </w:instrText>
      </w:r>
      <w:r w:rsidR="003F7CE4">
        <w:fldChar w:fldCharType="separate"/>
      </w:r>
      <w:r w:rsidRPr="005C119D">
        <w:fldChar w:fldCharType="end"/>
      </w:r>
      <w:r w:rsidRPr="005C119D">
        <w:tab/>
        <w:t>NON</w:t>
      </w:r>
      <w:r w:rsidRPr="005C119D">
        <w:tab/>
      </w:r>
      <w:r w:rsidRPr="005C119D">
        <w:tab/>
      </w:r>
      <w:r w:rsidRPr="005C119D">
        <w:tab/>
      </w:r>
      <w:r w:rsidRPr="005C119D">
        <w:fldChar w:fldCharType="begin">
          <w:ffData>
            <w:name w:val=""/>
            <w:enabled/>
            <w:calcOnExit w:val="0"/>
            <w:checkBox>
              <w:size w:val="20"/>
              <w:default w:val="0"/>
            </w:checkBox>
          </w:ffData>
        </w:fldChar>
      </w:r>
      <w:r w:rsidRPr="005C119D">
        <w:instrText xml:space="preserve"> FORMCHECKBOX </w:instrText>
      </w:r>
      <w:r w:rsidR="003F7CE4">
        <w:fldChar w:fldCharType="separate"/>
      </w:r>
      <w:r w:rsidRPr="005C119D">
        <w:fldChar w:fldCharType="end"/>
      </w:r>
      <w:r w:rsidRPr="005C119D">
        <w:tab/>
        <w:t>OUI</w:t>
      </w:r>
    </w:p>
    <w:p w:rsidR="00516134" w:rsidRPr="005C119D" w:rsidRDefault="009726B9" w:rsidP="00516134">
      <w:pPr>
        <w:numPr>
          <w:ilvl w:val="0"/>
          <w:numId w:val="1"/>
        </w:numPr>
        <w:tabs>
          <w:tab w:val="left" w:pos="851"/>
        </w:tabs>
        <w:rPr>
          <w:rFonts w:cs="Arial"/>
          <w:b/>
        </w:rPr>
      </w:pPr>
      <w:r w:rsidRPr="005C119D">
        <w:rPr>
          <w:rFonts w:cs="Arial"/>
          <w:i/>
          <w:sz w:val="18"/>
          <w:szCs w:val="18"/>
        </w:rPr>
        <w:t>(Cocher la case correspondante.)</w:t>
      </w:r>
    </w:p>
    <w:p w:rsidR="009B1CD0" w:rsidRPr="005C119D" w:rsidRDefault="003F7CE4" w:rsidP="009B45B9">
      <w:pPr>
        <w:tabs>
          <w:tab w:val="left" w:pos="426"/>
          <w:tab w:val="left" w:pos="851"/>
        </w:tabs>
        <w:jc w:val="both"/>
        <w:rPr>
          <w:rFonts w:cs="Arial"/>
          <w:b/>
        </w:rPr>
      </w:pPr>
    </w:p>
    <w:p w:rsidR="009B1CD0" w:rsidRPr="005C119D" w:rsidRDefault="009726B9" w:rsidP="009B45B9">
      <w:pPr>
        <w:pStyle w:val="Titre4"/>
        <w:tabs>
          <w:tab w:val="clear" w:pos="4111"/>
          <w:tab w:val="left" w:pos="426"/>
          <w:tab w:val="left" w:pos="851"/>
        </w:tabs>
      </w:pPr>
      <w:r w:rsidRPr="005C119D">
        <w:rPr>
          <w:sz w:val="22"/>
          <w:szCs w:val="22"/>
        </w:rPr>
        <w:t>B5 -</w:t>
      </w:r>
      <w:r w:rsidRPr="005C119D">
        <w:rPr>
          <w:b w:val="0"/>
          <w:sz w:val="22"/>
          <w:szCs w:val="22"/>
        </w:rPr>
        <w:t xml:space="preserve"> </w:t>
      </w:r>
      <w:r w:rsidRPr="005C119D">
        <w:rPr>
          <w:sz w:val="22"/>
          <w:szCs w:val="22"/>
        </w:rPr>
        <w:t>Durée d’exécution du marché ou de l’accord-cadre :</w:t>
      </w:r>
    </w:p>
    <w:p w:rsidR="00F04DA7" w:rsidRPr="00FF3AB8" w:rsidRDefault="009726B9" w:rsidP="00AE7378">
      <w:pPr>
        <w:rPr>
          <w:highlight w:val="blue"/>
        </w:rPr>
      </w:pPr>
      <w:r w:rsidRPr="00F00722">
        <w:rPr>
          <w:szCs w:val="22"/>
          <w:u w:val="single"/>
        </w:rPr>
        <w:t>Durée :</w:t>
      </w:r>
      <w:r w:rsidRPr="00F00722">
        <w:rPr>
          <w:szCs w:val="22"/>
        </w:rPr>
        <w:br/>
        <w:t>L’accord-cadre est conclu pour une période initiale de 12 mois.</w:t>
      </w:r>
    </w:p>
    <w:p w:rsidR="00F04DA7" w:rsidRPr="00FF3AB8" w:rsidRDefault="009726B9" w:rsidP="00AE7378">
      <w:pPr>
        <w:rPr>
          <w:highlight w:val="blue"/>
        </w:rPr>
      </w:pPr>
      <w:r w:rsidRPr="00F00722">
        <w:rPr>
          <w:szCs w:val="22"/>
        </w:rPr>
        <w:t>La durée de l'accord-cadre commence à courir à partir de la notification.</w:t>
      </w:r>
    </w:p>
    <w:p w:rsidR="00F04DA7" w:rsidRPr="00FF3AB8" w:rsidRDefault="003F7CE4" w:rsidP="00AE7378">
      <w:pPr>
        <w:rPr>
          <w:highlight w:val="blue"/>
        </w:rPr>
      </w:pPr>
    </w:p>
    <w:p w:rsidR="00F04DA7" w:rsidRPr="00FF3AB8" w:rsidRDefault="009726B9" w:rsidP="00AE7378">
      <w:pPr>
        <w:rPr>
          <w:highlight w:val="blue"/>
        </w:rPr>
      </w:pPr>
      <w:r w:rsidRPr="00F00722">
        <w:rPr>
          <w:szCs w:val="22"/>
          <w:u w:val="single"/>
        </w:rPr>
        <w:t>Délai d'exécution :</w:t>
      </w:r>
    </w:p>
    <w:p w:rsidR="00F04DA7" w:rsidRPr="00FF3AB8" w:rsidRDefault="009726B9" w:rsidP="00AE7378">
      <w:pPr>
        <w:rPr>
          <w:highlight w:val="blue"/>
        </w:rPr>
      </w:pPr>
      <w:r w:rsidRPr="00F00722">
        <w:rPr>
          <w:szCs w:val="22"/>
        </w:rPr>
        <w:t>La date de début d’exécution sera la plus tardive des deux dates : le 04/11/2025 ou la date de notification, pour une période initiale d’un an.</w:t>
      </w:r>
      <w:r w:rsidRPr="00F00722">
        <w:rPr>
          <w:szCs w:val="22"/>
        </w:rPr>
        <w:br/>
      </w:r>
    </w:p>
    <w:p w:rsidR="00F04DA7" w:rsidRPr="00FF3AB8" w:rsidRDefault="003F7CE4" w:rsidP="00AE7378">
      <w:pPr>
        <w:rPr>
          <w:highlight w:val="blue"/>
        </w:rPr>
      </w:pPr>
    </w:p>
    <w:p w:rsidR="00F04DA7" w:rsidRPr="00FF3AB8" w:rsidRDefault="009726B9" w:rsidP="00AE7378">
      <w:pPr>
        <w:rPr>
          <w:highlight w:val="blue"/>
        </w:rPr>
      </w:pPr>
      <w:r w:rsidRPr="00F00722">
        <w:rPr>
          <w:szCs w:val="22"/>
          <w:u w:val="single"/>
        </w:rPr>
        <w:t>Reconduction :</w:t>
      </w:r>
    </w:p>
    <w:p w:rsidR="00F04DA7" w:rsidRPr="00FF3AB8" w:rsidRDefault="009726B9" w:rsidP="00AE7378">
      <w:pPr>
        <w:rPr>
          <w:highlight w:val="blue"/>
        </w:rPr>
      </w:pPr>
      <w:r w:rsidRPr="00F00722">
        <w:rPr>
          <w:szCs w:val="22"/>
        </w:rPr>
        <w:t>L'accord-cadre est reconductible tacitement 3 fois par période de 12 mois.</w:t>
      </w:r>
      <w:r w:rsidRPr="00F00722">
        <w:rPr>
          <w:szCs w:val="22"/>
        </w:rPr>
        <w:br/>
        <w:t>La durée d’exécution de l’accord-cadre ne peut pas dépasser quatre (4) ans.</w:t>
      </w:r>
      <w:r w:rsidRPr="00F00722">
        <w:rPr>
          <w:szCs w:val="22"/>
        </w:rPr>
        <w:br/>
      </w:r>
    </w:p>
    <w:p w:rsidR="00F04DA7" w:rsidRPr="00FF3AB8" w:rsidRDefault="009726B9" w:rsidP="00AE7378">
      <w:pPr>
        <w:rPr>
          <w:highlight w:val="blue"/>
        </w:rPr>
      </w:pPr>
      <w:r w:rsidRPr="00F00722">
        <w:rPr>
          <w:szCs w:val="22"/>
        </w:rPr>
        <w:lastRenderedPageBreak/>
        <w:t xml:space="preserve"> A l'issue de la dernière reconduction, plus aucune nouvelle commande ne pourra être réalisée en exécution de cet accord-cadre.</w:t>
      </w:r>
      <w:r w:rsidRPr="00F00722">
        <w:rPr>
          <w:szCs w:val="22"/>
        </w:rPr>
        <w:br/>
      </w:r>
    </w:p>
    <w:p w:rsidR="00F04DA7" w:rsidRPr="00FF3AB8" w:rsidRDefault="009726B9" w:rsidP="003F7CE4">
      <w:pPr>
        <w:rPr>
          <w:highlight w:val="blue"/>
        </w:rPr>
      </w:pPr>
      <w:r w:rsidRPr="00F00722">
        <w:rPr>
          <w:szCs w:val="22"/>
        </w:rPr>
        <w:t>Si l’acheteur ne souhaite pas reconduire l'accord-cadre, il doit prendre une décision expresse de non-reconduction, qu’il notifie au titulaire au plus tard 90 jours calendaires avant la date d’échéance de l'accord-cadre initial ou d'une reconduction ultérieure.</w:t>
      </w:r>
      <w:r w:rsidRPr="00F00722">
        <w:rPr>
          <w:szCs w:val="22"/>
        </w:rPr>
        <w:br/>
        <w:t>Le titulaire ne peut s'opposer à la non-reconduction de l'accord-cadre.</w:t>
      </w:r>
      <w:r w:rsidRPr="00F00722">
        <w:rPr>
          <w:szCs w:val="22"/>
        </w:rPr>
        <w:br/>
      </w:r>
      <w:r w:rsidRPr="00F00722">
        <w:rPr>
          <w:szCs w:val="22"/>
        </w:rPr>
        <w:br/>
      </w:r>
      <w:bookmarkStart w:id="1" w:name="_GoBack"/>
      <w:bookmarkEnd w:id="1"/>
    </w:p>
    <w:p w:rsidR="009B1CD0" w:rsidRPr="005C119D" w:rsidRDefault="003F7CE4" w:rsidP="009B45B9">
      <w:pPr>
        <w:tabs>
          <w:tab w:val="left" w:pos="851"/>
        </w:tabs>
        <w:jc w:val="both"/>
        <w:rPr>
          <w:rFonts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5C119D">
        <w:tc>
          <w:tcPr>
            <w:tcW w:w="10419" w:type="dxa"/>
            <w:shd w:val="clear" w:color="auto" w:fill="66CCFF"/>
          </w:tcPr>
          <w:p w:rsidR="009B1CD0" w:rsidRPr="005C119D" w:rsidRDefault="009726B9" w:rsidP="009B45B9">
            <w:pPr>
              <w:tabs>
                <w:tab w:val="left" w:pos="-142"/>
                <w:tab w:val="left" w:pos="851"/>
                <w:tab w:val="left" w:pos="4111"/>
              </w:tabs>
              <w:jc w:val="both"/>
            </w:pPr>
            <w:r w:rsidRPr="005C119D">
              <w:rPr>
                <w:rFonts w:cs="Arial"/>
                <w:b/>
                <w:bCs/>
                <w:sz w:val="22"/>
                <w:szCs w:val="22"/>
              </w:rPr>
              <w:t>C - Signature du marché ou de l’accord-cadre par le titulaire individuel ou, en cas groupement, le mandataire dûment habilité ou chaque membre du groupement.</w:t>
            </w:r>
          </w:p>
        </w:tc>
      </w:tr>
    </w:tbl>
    <w:p w:rsidR="009B1CD0" w:rsidRPr="005C119D" w:rsidRDefault="003F7CE4" w:rsidP="006C4338">
      <w:pPr>
        <w:tabs>
          <w:tab w:val="left" w:pos="851"/>
        </w:tabs>
        <w:jc w:val="both"/>
      </w:pPr>
    </w:p>
    <w:p w:rsidR="00332B12" w:rsidRPr="005C119D" w:rsidRDefault="009726B9" w:rsidP="00332B12">
      <w:pPr>
        <w:pStyle w:val="fcase1ertab"/>
        <w:tabs>
          <w:tab w:val="left" w:pos="851"/>
        </w:tabs>
        <w:ind w:left="0" w:firstLine="0"/>
        <w:rPr>
          <w:rFonts w:cs="Arial"/>
          <w:i/>
          <w:sz w:val="18"/>
          <w:szCs w:val="18"/>
        </w:rPr>
      </w:pPr>
      <w:r w:rsidRPr="005C119D">
        <w:rPr>
          <w:rFonts w:cs="Arial"/>
          <w:b/>
          <w:sz w:val="22"/>
          <w:szCs w:val="22"/>
        </w:rPr>
        <w:t>C1 – Signature du marché ou de l’accord-cadre par le titulaire individuel :</w:t>
      </w:r>
    </w:p>
    <w:p w:rsidR="00332B12" w:rsidRPr="005C119D" w:rsidRDefault="003F7CE4" w:rsidP="00332B12">
      <w:pPr>
        <w:pStyle w:val="fcase1ertab"/>
        <w:tabs>
          <w:tab w:val="left" w:pos="851"/>
        </w:tabs>
        <w:ind w:left="0" w:firstLine="0"/>
        <w:rPr>
          <w:rFonts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5C119D"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Pr="005C119D" w:rsidRDefault="009726B9" w:rsidP="00B054DA">
            <w:pPr>
              <w:tabs>
                <w:tab w:val="left" w:pos="851"/>
              </w:tabs>
              <w:jc w:val="center"/>
              <w:rPr>
                <w:rFonts w:cs="Arial"/>
                <w:b/>
                <w:bCs/>
              </w:rPr>
            </w:pPr>
            <w:r w:rsidRPr="005C119D">
              <w:rPr>
                <w:rFonts w:cs="Arial"/>
                <w:b/>
                <w:bCs/>
              </w:rPr>
              <w:t>Nom, prénom et qualité</w:t>
            </w:r>
          </w:p>
          <w:p w:rsidR="00332B12" w:rsidRPr="005C119D" w:rsidRDefault="009726B9" w:rsidP="00B054DA">
            <w:pPr>
              <w:tabs>
                <w:tab w:val="left" w:pos="851"/>
              </w:tabs>
              <w:jc w:val="center"/>
              <w:rPr>
                <w:rFonts w:cs="Arial"/>
                <w:b/>
                <w:bCs/>
              </w:rPr>
            </w:pPr>
            <w:r w:rsidRPr="005C119D">
              <w:rPr>
                <w:rFonts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5C119D" w:rsidRDefault="009726B9" w:rsidP="00B054DA">
            <w:pPr>
              <w:tabs>
                <w:tab w:val="left" w:pos="851"/>
              </w:tabs>
              <w:jc w:val="center"/>
              <w:rPr>
                <w:rFonts w:cs="Arial"/>
                <w:b/>
                <w:bCs/>
              </w:rPr>
            </w:pPr>
            <w:r w:rsidRPr="005C119D">
              <w:rPr>
                <w:rFonts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5C119D" w:rsidRDefault="009726B9" w:rsidP="00B054DA">
            <w:pPr>
              <w:tabs>
                <w:tab w:val="left" w:pos="851"/>
              </w:tabs>
              <w:jc w:val="center"/>
              <w:rPr>
                <w:rFonts w:cs="Arial"/>
                <w:b/>
                <w:bCs/>
              </w:rPr>
            </w:pPr>
            <w:r w:rsidRPr="005C119D">
              <w:rPr>
                <w:rFonts w:cs="Arial"/>
                <w:b/>
                <w:bCs/>
              </w:rPr>
              <w:t>Signature</w:t>
            </w:r>
          </w:p>
        </w:tc>
      </w:tr>
      <w:tr w:rsidR="00332B12" w:rsidRPr="005C119D"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Pr="005C119D" w:rsidRDefault="003F7CE4" w:rsidP="00B054DA">
            <w:pPr>
              <w:tabs>
                <w:tab w:val="left" w:pos="851"/>
              </w:tabs>
              <w:snapToGrid w:val="0"/>
              <w:jc w:val="both"/>
              <w:rPr>
                <w:rFonts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Pr="005C119D" w:rsidRDefault="003F7CE4" w:rsidP="00B054DA">
            <w:pPr>
              <w:tabs>
                <w:tab w:val="left" w:pos="851"/>
              </w:tabs>
              <w:snapToGrid w:val="0"/>
              <w:jc w:val="both"/>
              <w:rPr>
                <w:rFonts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Pr="005C119D" w:rsidRDefault="003F7CE4" w:rsidP="00B054DA">
            <w:pPr>
              <w:tabs>
                <w:tab w:val="left" w:pos="851"/>
              </w:tabs>
              <w:snapToGrid w:val="0"/>
              <w:jc w:val="both"/>
              <w:rPr>
                <w:rFonts w:cs="Arial"/>
                <w:b/>
                <w:bCs/>
              </w:rPr>
            </w:pPr>
          </w:p>
        </w:tc>
      </w:tr>
    </w:tbl>
    <w:p w:rsidR="002904AF" w:rsidRPr="005C119D" w:rsidRDefault="009726B9" w:rsidP="002904AF">
      <w:pPr>
        <w:tabs>
          <w:tab w:val="left" w:pos="851"/>
        </w:tabs>
        <w:jc w:val="both"/>
        <w:rPr>
          <w:rFonts w:cs="Arial"/>
        </w:rPr>
      </w:pPr>
      <w:r w:rsidRPr="005C119D">
        <w:rPr>
          <w:rFonts w:cs="Arial"/>
          <w:sz w:val="18"/>
          <w:szCs w:val="18"/>
        </w:rPr>
        <w:t>(*) Le signataire doit avoir le pouvoir d’engager la personne qu’il représente.</w:t>
      </w:r>
    </w:p>
    <w:p w:rsidR="00332B12" w:rsidRPr="005C119D" w:rsidRDefault="003F7CE4" w:rsidP="00332B12">
      <w:pPr>
        <w:pStyle w:val="fcase1ertab"/>
        <w:tabs>
          <w:tab w:val="left" w:pos="851"/>
        </w:tabs>
        <w:ind w:left="0" w:firstLine="0"/>
        <w:rPr>
          <w:rFonts w:cs="Arial"/>
          <w:b/>
          <w:sz w:val="22"/>
          <w:szCs w:val="22"/>
        </w:rPr>
      </w:pPr>
    </w:p>
    <w:p w:rsidR="00332B12" w:rsidRPr="005C119D" w:rsidRDefault="009726B9" w:rsidP="00332B12">
      <w:pPr>
        <w:pStyle w:val="fcase1ertab"/>
        <w:tabs>
          <w:tab w:val="left" w:pos="851"/>
        </w:tabs>
        <w:ind w:left="0" w:firstLine="0"/>
        <w:rPr>
          <w:rFonts w:cs="Arial"/>
          <w:i/>
          <w:sz w:val="18"/>
          <w:szCs w:val="18"/>
        </w:rPr>
      </w:pPr>
      <w:r w:rsidRPr="005C119D">
        <w:rPr>
          <w:rFonts w:cs="Arial"/>
          <w:b/>
          <w:sz w:val="22"/>
          <w:szCs w:val="22"/>
        </w:rPr>
        <w:t>C2 – Signature du marché ou de l’accord-cadre en cas de groupement :</w:t>
      </w:r>
    </w:p>
    <w:p w:rsidR="00332B12" w:rsidRPr="005C119D" w:rsidRDefault="003F7CE4" w:rsidP="006C4338">
      <w:pPr>
        <w:tabs>
          <w:tab w:val="left" w:pos="851"/>
        </w:tabs>
        <w:jc w:val="both"/>
      </w:pPr>
    </w:p>
    <w:p w:rsidR="009D5F5E" w:rsidRDefault="009726B9" w:rsidP="005846FB">
      <w:pPr>
        <w:tabs>
          <w:tab w:val="left" w:pos="851"/>
        </w:tabs>
        <w:rPr>
          <w:rFonts w:cs="Arial"/>
        </w:rPr>
      </w:pPr>
      <w:r w:rsidRPr="005C119D">
        <w:rPr>
          <w:rFonts w:cs="Arial"/>
        </w:rPr>
        <w:t>Les membres du groupement d’opérateurs économiques désignent le mandataire suivant</w:t>
      </w:r>
      <w:r>
        <w:rPr>
          <w:rFonts w:cs="Arial"/>
        </w:rPr>
        <w:t> </w:t>
      </w:r>
      <w:r w:rsidRPr="001A5B30">
        <w:rPr>
          <w:rFonts w:cs="Arial"/>
          <w:i/>
          <w:sz w:val="18"/>
          <w:szCs w:val="18"/>
        </w:rPr>
        <w:t>(</w:t>
      </w:r>
      <w:hyperlink r:id="rId12" w:history="1">
        <w:r w:rsidRPr="001A5B30">
          <w:rPr>
            <w:rStyle w:val="Lienhypertexte"/>
            <w:rFonts w:cs="Arial"/>
            <w:i/>
            <w:sz w:val="18"/>
            <w:szCs w:val="18"/>
          </w:rPr>
          <w:t>article R. 2142-23</w:t>
        </w:r>
      </w:hyperlink>
      <w:r w:rsidRPr="001A5B30">
        <w:rPr>
          <w:rFonts w:cs="Arial"/>
          <w:i/>
          <w:sz w:val="18"/>
          <w:szCs w:val="18"/>
        </w:rPr>
        <w:t xml:space="preserve"> ou </w:t>
      </w:r>
      <w:hyperlink r:id="rId13" w:history="1">
        <w:r w:rsidRPr="001A5B30">
          <w:rPr>
            <w:rStyle w:val="Lienhypertexte"/>
            <w:rFonts w:cs="Arial"/>
            <w:i/>
            <w:sz w:val="18"/>
            <w:szCs w:val="18"/>
          </w:rPr>
          <w:t>article R. 2342-12</w:t>
        </w:r>
      </w:hyperlink>
      <w:r w:rsidRPr="001A5B30">
        <w:rPr>
          <w:rFonts w:cs="Arial"/>
          <w:i/>
          <w:sz w:val="18"/>
          <w:szCs w:val="18"/>
        </w:rPr>
        <w:t xml:space="preserve"> du code de la commande publique) </w:t>
      </w:r>
      <w:r w:rsidRPr="001A5B30">
        <w:rPr>
          <w:rFonts w:cs="Arial"/>
        </w:rPr>
        <w:t>:</w:t>
      </w:r>
    </w:p>
    <w:p w:rsidR="00036500" w:rsidRPr="005C119D" w:rsidRDefault="009726B9" w:rsidP="005846FB">
      <w:pPr>
        <w:tabs>
          <w:tab w:val="left" w:pos="851"/>
        </w:tabs>
        <w:rPr>
          <w:rFonts w:cs="Arial"/>
          <w:i/>
          <w:sz w:val="18"/>
          <w:szCs w:val="18"/>
        </w:rPr>
      </w:pPr>
      <w:r w:rsidRPr="005C119D">
        <w:rPr>
          <w:rFonts w:cs="Arial"/>
          <w:i/>
          <w:sz w:val="18"/>
          <w:szCs w:val="18"/>
        </w:rPr>
        <w:t>[Indiquer le nom commercial et la dénomination sociale du mandataire]</w:t>
      </w:r>
    </w:p>
    <w:p w:rsidR="009B1CD0" w:rsidRPr="005C119D" w:rsidRDefault="003F7CE4" w:rsidP="005846FB">
      <w:pPr>
        <w:tabs>
          <w:tab w:val="left" w:pos="851"/>
        </w:tabs>
        <w:rPr>
          <w:rFonts w:cs="Arial"/>
        </w:rPr>
      </w:pPr>
    </w:p>
    <w:p w:rsidR="00036500" w:rsidRPr="005C119D" w:rsidRDefault="003F7CE4" w:rsidP="005846FB">
      <w:pPr>
        <w:tabs>
          <w:tab w:val="left" w:pos="851"/>
        </w:tabs>
        <w:rPr>
          <w:rFonts w:cs="Arial"/>
        </w:rPr>
      </w:pPr>
    </w:p>
    <w:p w:rsidR="00332B12" w:rsidRPr="005C119D" w:rsidRDefault="003F7CE4" w:rsidP="0061068C">
      <w:pPr>
        <w:tabs>
          <w:tab w:val="left" w:pos="851"/>
        </w:tabs>
        <w:rPr>
          <w:rFonts w:cs="Arial"/>
        </w:rPr>
      </w:pPr>
    </w:p>
    <w:p w:rsidR="00332B12" w:rsidRPr="005C119D" w:rsidRDefault="003F7CE4" w:rsidP="00710FD6">
      <w:pPr>
        <w:tabs>
          <w:tab w:val="left" w:pos="851"/>
        </w:tabs>
        <w:rPr>
          <w:rFonts w:cs="Arial"/>
        </w:rPr>
      </w:pPr>
    </w:p>
    <w:p w:rsidR="00036500" w:rsidRPr="005C119D" w:rsidRDefault="009726B9" w:rsidP="00710FD6">
      <w:pPr>
        <w:pStyle w:val="fcase1ertab"/>
        <w:tabs>
          <w:tab w:val="left" w:pos="851"/>
        </w:tabs>
        <w:ind w:left="0" w:firstLine="0"/>
        <w:rPr>
          <w:rFonts w:cs="Arial"/>
        </w:rPr>
      </w:pPr>
      <w:r w:rsidRPr="005C119D">
        <w:rPr>
          <w:rFonts w:cs="Arial"/>
        </w:rPr>
        <w:t>En cas de groupement conjoint, le mandataire du groupement est :</w:t>
      </w:r>
    </w:p>
    <w:p w:rsidR="00036500" w:rsidRPr="005C119D" w:rsidRDefault="009726B9" w:rsidP="00E47798">
      <w:pPr>
        <w:pStyle w:val="fcase1ertab"/>
        <w:tabs>
          <w:tab w:val="left" w:pos="851"/>
        </w:tabs>
        <w:rPr>
          <w:rFonts w:cs="Arial"/>
        </w:rPr>
      </w:pPr>
      <w:r w:rsidRPr="005C119D">
        <w:rPr>
          <w:rFonts w:cs="Arial"/>
          <w:i/>
          <w:iCs/>
          <w:sz w:val="18"/>
          <w:szCs w:val="18"/>
        </w:rPr>
        <w:t>(Cocher la case correspondante.)</w:t>
      </w:r>
    </w:p>
    <w:p w:rsidR="00354C04" w:rsidRPr="005C119D" w:rsidRDefault="009726B9" w:rsidP="0083205E">
      <w:pPr>
        <w:pStyle w:val="fcase1ertab"/>
        <w:tabs>
          <w:tab w:val="clear" w:pos="426"/>
          <w:tab w:val="left" w:pos="851"/>
        </w:tabs>
        <w:spacing w:before="120"/>
        <w:ind w:left="0" w:firstLine="851"/>
        <w:rPr>
          <w:rFonts w:cs="Arial"/>
        </w:rPr>
      </w:pPr>
      <w:r w:rsidRPr="005C119D">
        <w:fldChar w:fldCharType="begin">
          <w:ffData>
            <w:name w:val=""/>
            <w:enabled/>
            <w:calcOnExit w:val="0"/>
            <w:checkBox>
              <w:size w:val="20"/>
              <w:default w:val="0"/>
            </w:checkBox>
          </w:ffData>
        </w:fldChar>
      </w:r>
      <w:r w:rsidRPr="005C119D">
        <w:instrText xml:space="preserve"> FORMCHECKBOX </w:instrText>
      </w:r>
      <w:r w:rsidR="003F7CE4">
        <w:fldChar w:fldCharType="separate"/>
      </w:r>
      <w:r w:rsidRPr="005C119D">
        <w:fldChar w:fldCharType="end"/>
      </w:r>
      <w:r w:rsidRPr="005C119D">
        <w:rPr>
          <w:rFonts w:cs="Arial"/>
          <w:i/>
          <w:iCs/>
        </w:rPr>
        <w:t xml:space="preserve"> </w:t>
      </w:r>
      <w:r w:rsidRPr="005C119D">
        <w:rPr>
          <w:rFonts w:cs="Arial"/>
        </w:rPr>
        <w:t>conjoint</w:t>
      </w:r>
      <w:r w:rsidRPr="005C119D">
        <w:rPr>
          <w:rFonts w:cs="Arial"/>
        </w:rPr>
        <w:tab/>
      </w:r>
      <w:r w:rsidRPr="005C119D">
        <w:rPr>
          <w:rFonts w:cs="Arial"/>
        </w:rPr>
        <w:tab/>
        <w:t>OU</w:t>
      </w:r>
      <w:r w:rsidRPr="005C119D">
        <w:rPr>
          <w:rFonts w:cs="Arial"/>
        </w:rPr>
        <w:tab/>
      </w:r>
      <w:r w:rsidRPr="005C119D">
        <w:rPr>
          <w:rFonts w:cs="Arial"/>
        </w:rPr>
        <w:tab/>
      </w:r>
      <w:r w:rsidRPr="005C119D">
        <w:fldChar w:fldCharType="begin">
          <w:ffData>
            <w:name w:val=""/>
            <w:enabled/>
            <w:calcOnExit w:val="0"/>
            <w:checkBox>
              <w:size w:val="20"/>
              <w:default w:val="0"/>
            </w:checkBox>
          </w:ffData>
        </w:fldChar>
      </w:r>
      <w:r w:rsidRPr="005C119D">
        <w:instrText xml:space="preserve"> FORMCHECKBOX </w:instrText>
      </w:r>
      <w:r w:rsidR="003F7CE4">
        <w:fldChar w:fldCharType="separate"/>
      </w:r>
      <w:r w:rsidRPr="005C119D">
        <w:fldChar w:fldCharType="end"/>
      </w:r>
      <w:r w:rsidRPr="005C119D">
        <w:rPr>
          <w:rFonts w:cs="Arial"/>
          <w:iCs/>
        </w:rPr>
        <w:t xml:space="preserve"> </w:t>
      </w:r>
      <w:r w:rsidRPr="005C119D">
        <w:rPr>
          <w:rFonts w:cs="Arial"/>
        </w:rPr>
        <w:t>solidaire</w:t>
      </w:r>
    </w:p>
    <w:p w:rsidR="009B1CD0" w:rsidRPr="005C119D" w:rsidRDefault="003F7CE4" w:rsidP="0083205E">
      <w:pPr>
        <w:tabs>
          <w:tab w:val="left" w:pos="851"/>
        </w:tabs>
        <w:rPr>
          <w:rFonts w:cs="Arial"/>
        </w:rPr>
      </w:pPr>
    </w:p>
    <w:p w:rsidR="001C733C" w:rsidRPr="005C119D" w:rsidRDefault="003F7CE4" w:rsidP="00CD46CC">
      <w:pPr>
        <w:tabs>
          <w:tab w:val="left" w:pos="851"/>
        </w:tabs>
        <w:rPr>
          <w:rFonts w:cs="Arial"/>
        </w:rPr>
      </w:pPr>
    </w:p>
    <w:p w:rsidR="002904AF" w:rsidRPr="005C119D" w:rsidRDefault="009726B9" w:rsidP="001C733C">
      <w:pPr>
        <w:pStyle w:val="fcasegauche"/>
        <w:tabs>
          <w:tab w:val="left" w:pos="426"/>
          <w:tab w:val="left" w:pos="851"/>
        </w:tabs>
        <w:spacing w:after="0"/>
        <w:ind w:left="0" w:firstLine="0"/>
        <w:jc w:val="left"/>
        <w:rPr>
          <w:rFonts w:cs="Arial"/>
        </w:rPr>
      </w:pPr>
      <w:r w:rsidRPr="005C119D">
        <w:fldChar w:fldCharType="begin">
          <w:ffData>
            <w:name w:val=""/>
            <w:enabled/>
            <w:calcOnExit w:val="0"/>
            <w:checkBox>
              <w:size w:val="20"/>
              <w:default w:val="0"/>
            </w:checkBox>
          </w:ffData>
        </w:fldChar>
      </w:r>
      <w:r w:rsidRPr="005C119D">
        <w:instrText xml:space="preserve"> FORMCHECKBOX </w:instrText>
      </w:r>
      <w:r w:rsidR="003F7CE4">
        <w:fldChar w:fldCharType="separate"/>
      </w:r>
      <w:r w:rsidRPr="005C119D">
        <w:fldChar w:fldCharType="end"/>
      </w:r>
      <w:r w:rsidRPr="005C119D">
        <w:t xml:space="preserve"> </w:t>
      </w:r>
      <w:r w:rsidRPr="005C119D">
        <w:rPr>
          <w:rFonts w:cs="Arial"/>
        </w:rPr>
        <w:t>Les membres du groupement ont donné mandat au mandataire, qui signe le présent acte d’engagement :</w:t>
      </w:r>
    </w:p>
    <w:p w:rsidR="001C733C" w:rsidRPr="005C119D" w:rsidRDefault="009726B9" w:rsidP="001C733C">
      <w:pPr>
        <w:tabs>
          <w:tab w:val="left" w:pos="851"/>
        </w:tabs>
        <w:rPr>
          <w:rFonts w:cs="Arial"/>
        </w:rPr>
      </w:pPr>
      <w:r w:rsidRPr="005C119D">
        <w:rPr>
          <w:rFonts w:cs="Arial"/>
          <w:i/>
          <w:sz w:val="18"/>
          <w:szCs w:val="18"/>
        </w:rPr>
        <w:t>(Cocher la ou les cases correspondantes.)</w:t>
      </w:r>
    </w:p>
    <w:p w:rsidR="001C733C" w:rsidRPr="005C119D" w:rsidRDefault="003F7CE4" w:rsidP="001C733C">
      <w:pPr>
        <w:pStyle w:val="fcasegauche"/>
        <w:tabs>
          <w:tab w:val="left" w:pos="426"/>
          <w:tab w:val="left" w:pos="851"/>
        </w:tabs>
        <w:spacing w:after="0"/>
        <w:ind w:left="0" w:firstLine="0"/>
        <w:jc w:val="left"/>
        <w:rPr>
          <w:rFonts w:cs="Arial"/>
        </w:rPr>
      </w:pPr>
    </w:p>
    <w:p w:rsidR="002904AF" w:rsidRPr="005C119D" w:rsidRDefault="009726B9" w:rsidP="009B45B9">
      <w:pPr>
        <w:tabs>
          <w:tab w:val="left" w:pos="851"/>
        </w:tabs>
        <w:ind w:left="1695" w:hanging="1695"/>
        <w:rPr>
          <w:rFonts w:cs="Arial"/>
        </w:rPr>
      </w:pPr>
      <w:r w:rsidRPr="005C119D">
        <w:tab/>
      </w:r>
      <w:r w:rsidRPr="005C119D">
        <w:fldChar w:fldCharType="begin">
          <w:ffData>
            <w:name w:val=""/>
            <w:enabled/>
            <w:calcOnExit w:val="0"/>
            <w:checkBox>
              <w:size w:val="20"/>
              <w:default w:val="0"/>
            </w:checkBox>
          </w:ffData>
        </w:fldChar>
      </w:r>
      <w:r w:rsidRPr="005C119D">
        <w:instrText xml:space="preserve"> FORMCHECKBOX </w:instrText>
      </w:r>
      <w:r w:rsidR="003F7CE4">
        <w:fldChar w:fldCharType="separate"/>
      </w:r>
      <w:r w:rsidRPr="005C119D">
        <w:fldChar w:fldCharType="end"/>
      </w:r>
      <w:r w:rsidRPr="005C119D">
        <w:tab/>
      </w:r>
      <w:r w:rsidRPr="005C119D">
        <w:rPr>
          <w:rFonts w:cs="Arial"/>
        </w:rPr>
        <w:t xml:space="preserve">pour signer le présent acte d’engagement en leur nom et pour leur compte, pour les représenter vis-à-vis </w:t>
      </w:r>
      <w:r w:rsidRPr="00FF3AB8">
        <w:t>de l’acheteur</w:t>
      </w:r>
      <w:r w:rsidRPr="005C119D">
        <w:rPr>
          <w:rFonts w:cs="Arial"/>
        </w:rPr>
        <w:t xml:space="preserve"> et pour coordonner l’ensemble des prestations ;</w:t>
      </w:r>
    </w:p>
    <w:p w:rsidR="002904AF" w:rsidRPr="005C119D" w:rsidRDefault="009726B9" w:rsidP="001C733C">
      <w:pPr>
        <w:tabs>
          <w:tab w:val="left" w:pos="851"/>
        </w:tabs>
        <w:rPr>
          <w:rFonts w:cs="Arial"/>
        </w:rPr>
      </w:pPr>
      <w:r w:rsidRPr="005C119D">
        <w:rPr>
          <w:rFonts w:cs="Arial"/>
          <w:i/>
          <w:sz w:val="18"/>
          <w:szCs w:val="18"/>
        </w:rPr>
        <w:tab/>
      </w:r>
      <w:r w:rsidRPr="005C119D">
        <w:rPr>
          <w:rFonts w:cs="Arial"/>
          <w:i/>
          <w:sz w:val="18"/>
          <w:szCs w:val="18"/>
        </w:rPr>
        <w:tab/>
      </w:r>
      <w:r w:rsidRPr="005C119D">
        <w:rPr>
          <w:rFonts w:cs="Arial"/>
          <w:i/>
          <w:sz w:val="18"/>
          <w:szCs w:val="18"/>
        </w:rPr>
        <w:tab/>
        <w:t>(joindre les pouvoirs en annexe du présent document.)</w:t>
      </w:r>
    </w:p>
    <w:p w:rsidR="002904AF" w:rsidRPr="005C119D" w:rsidRDefault="003F7CE4" w:rsidP="001C733C">
      <w:pPr>
        <w:tabs>
          <w:tab w:val="left" w:pos="851"/>
        </w:tabs>
        <w:rPr>
          <w:rFonts w:cs="Arial"/>
        </w:rPr>
      </w:pPr>
    </w:p>
    <w:p w:rsidR="002904AF" w:rsidRPr="005C119D" w:rsidRDefault="009726B9" w:rsidP="002904AF">
      <w:pPr>
        <w:tabs>
          <w:tab w:val="left" w:pos="851"/>
        </w:tabs>
        <w:ind w:left="1701" w:hanging="850"/>
        <w:jc w:val="both"/>
        <w:rPr>
          <w:rFonts w:cs="Arial"/>
          <w:iCs/>
        </w:rPr>
      </w:pPr>
      <w:r w:rsidRPr="005C119D">
        <w:fldChar w:fldCharType="begin">
          <w:ffData>
            <w:name w:val=""/>
            <w:enabled/>
            <w:calcOnExit w:val="0"/>
            <w:checkBox>
              <w:size w:val="20"/>
              <w:default w:val="0"/>
            </w:checkBox>
          </w:ffData>
        </w:fldChar>
      </w:r>
      <w:r w:rsidRPr="005C119D">
        <w:instrText xml:space="preserve"> FORMCHECKBOX </w:instrText>
      </w:r>
      <w:r w:rsidR="003F7CE4">
        <w:fldChar w:fldCharType="separate"/>
      </w:r>
      <w:r w:rsidRPr="005C119D">
        <w:fldChar w:fldCharType="end"/>
      </w:r>
      <w:r w:rsidRPr="005C119D">
        <w:tab/>
      </w:r>
      <w:r w:rsidRPr="005C119D">
        <w:rPr>
          <w:rFonts w:cs="Arial"/>
        </w:rPr>
        <w:t>pour signer, en leur nom et pour leur compte, les modifications ultérieures du marché public ou de l’accord-cadre ;</w:t>
      </w:r>
    </w:p>
    <w:p w:rsidR="00BE6078" w:rsidRPr="005C119D" w:rsidRDefault="009726B9" w:rsidP="00BE6078">
      <w:pPr>
        <w:tabs>
          <w:tab w:val="left" w:pos="851"/>
        </w:tabs>
        <w:rPr>
          <w:rFonts w:cs="Arial"/>
        </w:rPr>
      </w:pPr>
      <w:r w:rsidRPr="005C119D">
        <w:rPr>
          <w:rFonts w:cs="Arial"/>
          <w:i/>
          <w:sz w:val="18"/>
          <w:szCs w:val="18"/>
        </w:rPr>
        <w:tab/>
      </w:r>
      <w:r w:rsidRPr="005C119D">
        <w:rPr>
          <w:rFonts w:cs="Arial"/>
          <w:i/>
          <w:sz w:val="18"/>
          <w:szCs w:val="18"/>
        </w:rPr>
        <w:tab/>
      </w:r>
      <w:r w:rsidRPr="005C119D">
        <w:rPr>
          <w:rFonts w:cs="Arial"/>
          <w:i/>
          <w:sz w:val="18"/>
          <w:szCs w:val="18"/>
        </w:rPr>
        <w:tab/>
        <w:t>(joindre les pouvoirs en annexe du présent document.)</w:t>
      </w:r>
    </w:p>
    <w:p w:rsidR="002904AF" w:rsidRPr="005C119D" w:rsidRDefault="003F7CE4" w:rsidP="002904AF">
      <w:pPr>
        <w:tabs>
          <w:tab w:val="left" w:pos="851"/>
        </w:tabs>
        <w:rPr>
          <w:rFonts w:cs="Arial"/>
          <w:iCs/>
        </w:rPr>
      </w:pPr>
    </w:p>
    <w:p w:rsidR="002904AF" w:rsidRPr="005C119D" w:rsidRDefault="009726B9" w:rsidP="002904AF">
      <w:pPr>
        <w:tabs>
          <w:tab w:val="left" w:pos="851"/>
        </w:tabs>
        <w:ind w:left="1134" w:hanging="850"/>
        <w:rPr>
          <w:rFonts w:cs="Arial"/>
        </w:rPr>
      </w:pPr>
      <w:r w:rsidRPr="005C119D">
        <w:tab/>
      </w:r>
      <w:r w:rsidRPr="005C119D">
        <w:fldChar w:fldCharType="begin">
          <w:ffData>
            <w:name w:val=""/>
            <w:enabled/>
            <w:calcOnExit w:val="0"/>
            <w:checkBox>
              <w:size w:val="20"/>
              <w:default w:val="0"/>
            </w:checkBox>
          </w:ffData>
        </w:fldChar>
      </w:r>
      <w:r w:rsidRPr="005C119D">
        <w:instrText xml:space="preserve"> FORMCHECKBOX </w:instrText>
      </w:r>
      <w:r w:rsidR="003F7CE4">
        <w:fldChar w:fldCharType="separate"/>
      </w:r>
      <w:r w:rsidRPr="005C119D">
        <w:fldChar w:fldCharType="end"/>
      </w:r>
      <w:r w:rsidRPr="005C119D">
        <w:rPr>
          <w:rFonts w:cs="Arial"/>
          <w:i/>
          <w:iCs/>
        </w:rPr>
        <w:t xml:space="preserve"> </w:t>
      </w:r>
      <w:r w:rsidRPr="005C119D">
        <w:rPr>
          <w:rFonts w:cs="Arial"/>
        </w:rPr>
        <w:tab/>
        <w:t>ont donné mandat au mandataire dans les conditions définies par les pouvoirs joints en annexe.</w:t>
      </w:r>
    </w:p>
    <w:p w:rsidR="002904AF" w:rsidRPr="005C119D" w:rsidRDefault="003F7CE4" w:rsidP="002904AF">
      <w:pPr>
        <w:tabs>
          <w:tab w:val="left" w:pos="851"/>
        </w:tabs>
        <w:ind w:left="1134" w:hanging="850"/>
        <w:rPr>
          <w:rFonts w:cs="Arial"/>
          <w:i/>
          <w:sz w:val="18"/>
          <w:szCs w:val="18"/>
        </w:rPr>
      </w:pPr>
    </w:p>
    <w:p w:rsidR="001C733C" w:rsidRPr="005C119D" w:rsidRDefault="003F7CE4" w:rsidP="001C733C">
      <w:pPr>
        <w:tabs>
          <w:tab w:val="left" w:pos="851"/>
        </w:tabs>
        <w:rPr>
          <w:rFonts w:cs="Arial"/>
          <w:i/>
          <w:sz w:val="18"/>
          <w:szCs w:val="18"/>
        </w:rPr>
      </w:pPr>
    </w:p>
    <w:p w:rsidR="00036500" w:rsidRPr="005C119D" w:rsidRDefault="009726B9" w:rsidP="006C4338">
      <w:pPr>
        <w:tabs>
          <w:tab w:val="left" w:pos="851"/>
        </w:tabs>
        <w:rPr>
          <w:rFonts w:cs="Arial"/>
          <w:i/>
          <w:sz w:val="18"/>
          <w:szCs w:val="18"/>
        </w:rPr>
      </w:pPr>
      <w:r w:rsidRPr="005C119D">
        <w:fldChar w:fldCharType="begin">
          <w:ffData>
            <w:name w:val=""/>
            <w:enabled/>
            <w:calcOnExit w:val="0"/>
            <w:checkBox>
              <w:size w:val="20"/>
              <w:default w:val="0"/>
            </w:checkBox>
          </w:ffData>
        </w:fldChar>
      </w:r>
      <w:r w:rsidRPr="005C119D">
        <w:instrText xml:space="preserve"> FORMCHECKBOX </w:instrText>
      </w:r>
      <w:r w:rsidR="003F7CE4">
        <w:fldChar w:fldCharType="separate"/>
      </w:r>
      <w:r w:rsidRPr="005C119D">
        <w:fldChar w:fldCharType="end"/>
      </w:r>
      <w:r w:rsidRPr="005C119D">
        <w:t xml:space="preserve"> </w:t>
      </w:r>
      <w:r w:rsidRPr="005C119D">
        <w:rPr>
          <w:rFonts w:cs="Arial"/>
        </w:rPr>
        <w:t>Les membres du groupement, qui signent le présent acte d’engagement :</w:t>
      </w:r>
    </w:p>
    <w:p w:rsidR="00036500" w:rsidRPr="005C119D" w:rsidRDefault="009726B9" w:rsidP="006F3DF9">
      <w:pPr>
        <w:tabs>
          <w:tab w:val="left" w:pos="851"/>
        </w:tabs>
        <w:rPr>
          <w:rFonts w:cs="Arial"/>
        </w:rPr>
      </w:pPr>
      <w:r w:rsidRPr="005C119D">
        <w:rPr>
          <w:rFonts w:cs="Arial"/>
          <w:i/>
          <w:sz w:val="18"/>
          <w:szCs w:val="18"/>
        </w:rPr>
        <w:t>(Cocher la case correspondante.)</w:t>
      </w:r>
    </w:p>
    <w:p w:rsidR="00036500" w:rsidRPr="005C119D" w:rsidRDefault="003F7CE4" w:rsidP="005846FB">
      <w:pPr>
        <w:tabs>
          <w:tab w:val="left" w:pos="851"/>
        </w:tabs>
        <w:rPr>
          <w:rFonts w:cs="Arial"/>
        </w:rPr>
      </w:pPr>
    </w:p>
    <w:p w:rsidR="00AE7831" w:rsidRPr="005C119D" w:rsidRDefault="009726B9" w:rsidP="009B45B9">
      <w:pPr>
        <w:tabs>
          <w:tab w:val="left" w:pos="851"/>
        </w:tabs>
        <w:ind w:left="1701" w:hanging="850"/>
        <w:jc w:val="both"/>
        <w:rPr>
          <w:rFonts w:cs="Arial"/>
        </w:rPr>
      </w:pPr>
      <w:r w:rsidRPr="005C119D">
        <w:fldChar w:fldCharType="begin">
          <w:ffData>
            <w:name w:val=""/>
            <w:enabled/>
            <w:calcOnExit w:val="0"/>
            <w:checkBox>
              <w:size w:val="20"/>
              <w:default w:val="0"/>
            </w:checkBox>
          </w:ffData>
        </w:fldChar>
      </w:r>
      <w:r w:rsidRPr="005C119D">
        <w:instrText xml:space="preserve"> FORMCHECKBOX </w:instrText>
      </w:r>
      <w:r w:rsidR="003F7CE4">
        <w:fldChar w:fldCharType="separate"/>
      </w:r>
      <w:r w:rsidRPr="005C119D">
        <w:fldChar w:fldCharType="end"/>
      </w:r>
      <w:r w:rsidRPr="005C119D">
        <w:tab/>
      </w:r>
      <w:r w:rsidRPr="005C119D">
        <w:rPr>
          <w:rFonts w:cs="Arial"/>
        </w:rPr>
        <w:t xml:space="preserve">donnent mandat au mandataire, qui l’accepte, pour les représenter vis-à-vis </w:t>
      </w:r>
      <w:r w:rsidRPr="00FF3AB8">
        <w:t>de l’acheteur</w:t>
      </w:r>
      <w:r w:rsidRPr="005C119D">
        <w:rPr>
          <w:rFonts w:cs="Arial"/>
        </w:rPr>
        <w:t xml:space="preserve"> et pour coordonner l’ensemble des prestations ;</w:t>
      </w:r>
    </w:p>
    <w:p w:rsidR="00AE7831" w:rsidRPr="005C119D" w:rsidRDefault="003F7CE4" w:rsidP="009B45B9">
      <w:pPr>
        <w:tabs>
          <w:tab w:val="left" w:pos="851"/>
        </w:tabs>
        <w:ind w:left="1701" w:hanging="850"/>
        <w:jc w:val="both"/>
      </w:pPr>
    </w:p>
    <w:p w:rsidR="00036500" w:rsidRPr="005C119D" w:rsidRDefault="009726B9" w:rsidP="009B45B9">
      <w:pPr>
        <w:tabs>
          <w:tab w:val="left" w:pos="851"/>
        </w:tabs>
        <w:ind w:left="1701" w:hanging="850"/>
        <w:jc w:val="both"/>
        <w:rPr>
          <w:rFonts w:cs="Arial"/>
          <w:iCs/>
        </w:rPr>
      </w:pPr>
      <w:r w:rsidRPr="005C119D">
        <w:fldChar w:fldCharType="begin">
          <w:ffData>
            <w:name w:val=""/>
            <w:enabled/>
            <w:calcOnExit w:val="0"/>
            <w:checkBox>
              <w:size w:val="20"/>
              <w:default w:val="0"/>
            </w:checkBox>
          </w:ffData>
        </w:fldChar>
      </w:r>
      <w:r w:rsidRPr="005C119D">
        <w:instrText xml:space="preserve"> FORMCHECKBOX </w:instrText>
      </w:r>
      <w:r w:rsidR="003F7CE4">
        <w:fldChar w:fldCharType="separate"/>
      </w:r>
      <w:r w:rsidRPr="005C119D">
        <w:fldChar w:fldCharType="end"/>
      </w:r>
      <w:r w:rsidRPr="005C119D">
        <w:rPr>
          <w:rFonts w:cs="Arial"/>
        </w:rPr>
        <w:tab/>
        <w:t>donnent mandat au mandataire, qui l’accepte, pour signer, en leur nom et pour leur compte, les modifications ultérieures du marché ou de l’accord-cadre ;</w:t>
      </w:r>
    </w:p>
    <w:p w:rsidR="00036500" w:rsidRPr="005C119D" w:rsidRDefault="003F7CE4" w:rsidP="006C4338">
      <w:pPr>
        <w:tabs>
          <w:tab w:val="left" w:pos="851"/>
        </w:tabs>
        <w:rPr>
          <w:rFonts w:cs="Arial"/>
          <w:iCs/>
        </w:rPr>
      </w:pPr>
    </w:p>
    <w:p w:rsidR="00036500" w:rsidRPr="005C119D" w:rsidRDefault="009726B9" w:rsidP="009B45B9">
      <w:pPr>
        <w:tabs>
          <w:tab w:val="left" w:pos="851"/>
        </w:tabs>
        <w:ind w:left="1134" w:hanging="850"/>
        <w:rPr>
          <w:rFonts w:cs="Arial"/>
          <w:i/>
          <w:sz w:val="18"/>
          <w:szCs w:val="18"/>
        </w:rPr>
      </w:pPr>
      <w:r w:rsidRPr="005C119D">
        <w:tab/>
      </w:r>
      <w:r w:rsidRPr="005C119D">
        <w:fldChar w:fldCharType="begin">
          <w:ffData>
            <w:name w:val=""/>
            <w:enabled/>
            <w:calcOnExit w:val="0"/>
            <w:checkBox>
              <w:size w:val="20"/>
              <w:default w:val="0"/>
            </w:checkBox>
          </w:ffData>
        </w:fldChar>
      </w:r>
      <w:r w:rsidRPr="005C119D">
        <w:instrText xml:space="preserve"> FORMCHECKBOX </w:instrText>
      </w:r>
      <w:r w:rsidR="003F7CE4">
        <w:fldChar w:fldCharType="separate"/>
      </w:r>
      <w:r w:rsidRPr="005C119D">
        <w:fldChar w:fldCharType="end"/>
      </w:r>
      <w:r w:rsidRPr="005C119D">
        <w:rPr>
          <w:rFonts w:cs="Arial"/>
          <w:i/>
          <w:iCs/>
        </w:rPr>
        <w:t xml:space="preserve"> </w:t>
      </w:r>
      <w:r w:rsidRPr="005C119D">
        <w:rPr>
          <w:rFonts w:cs="Arial"/>
        </w:rPr>
        <w:tab/>
        <w:t>donnent mandat au mandataire dans les conditions définies ci-dessous :</w:t>
      </w:r>
    </w:p>
    <w:p w:rsidR="00036500" w:rsidRPr="005C119D" w:rsidRDefault="009726B9" w:rsidP="009B45B9">
      <w:pPr>
        <w:tabs>
          <w:tab w:val="left" w:pos="851"/>
        </w:tabs>
        <w:ind w:left="1134" w:hanging="850"/>
        <w:rPr>
          <w:rFonts w:cs="Arial"/>
        </w:rPr>
      </w:pPr>
      <w:r w:rsidRPr="005C119D">
        <w:rPr>
          <w:rFonts w:cs="Arial"/>
          <w:i/>
          <w:sz w:val="18"/>
          <w:szCs w:val="18"/>
        </w:rPr>
        <w:tab/>
      </w:r>
      <w:r w:rsidRPr="005C119D">
        <w:rPr>
          <w:rFonts w:cs="Arial"/>
          <w:i/>
          <w:sz w:val="18"/>
          <w:szCs w:val="18"/>
        </w:rPr>
        <w:tab/>
      </w:r>
      <w:r w:rsidRPr="005C119D">
        <w:rPr>
          <w:rFonts w:cs="Arial"/>
          <w:i/>
          <w:sz w:val="18"/>
          <w:szCs w:val="18"/>
        </w:rPr>
        <w:tab/>
        <w:t>(Donner des précisions sur l’étendue du mandat.)</w:t>
      </w:r>
    </w:p>
    <w:p w:rsidR="009B1CD0" w:rsidRPr="005C119D" w:rsidRDefault="003F7CE4" w:rsidP="006C4338">
      <w:pPr>
        <w:tabs>
          <w:tab w:val="left" w:pos="851"/>
        </w:tabs>
        <w:rPr>
          <w:rFonts w:cs="Arial"/>
        </w:rPr>
      </w:pPr>
    </w:p>
    <w:p w:rsidR="0021527A" w:rsidRPr="005C119D" w:rsidRDefault="003F7CE4" w:rsidP="006C4338">
      <w:pPr>
        <w:tabs>
          <w:tab w:val="left" w:pos="851"/>
        </w:tabs>
        <w:rPr>
          <w:rFonts w:cs="Arial"/>
        </w:rPr>
      </w:pPr>
    </w:p>
    <w:p w:rsidR="0021527A" w:rsidRPr="005C119D" w:rsidRDefault="003F7CE4" w:rsidP="006F3DF9">
      <w:pPr>
        <w:tabs>
          <w:tab w:val="left" w:pos="851"/>
        </w:tabs>
        <w:rPr>
          <w:rFonts w:cs="Arial"/>
        </w:rPr>
      </w:pPr>
    </w:p>
    <w:p w:rsidR="0021527A" w:rsidRPr="005C119D" w:rsidRDefault="003F7CE4" w:rsidP="005846FB">
      <w:pPr>
        <w:tabs>
          <w:tab w:val="left" w:pos="851"/>
        </w:tabs>
        <w:rPr>
          <w:rFonts w:cs="Arial"/>
        </w:rPr>
      </w:pPr>
    </w:p>
    <w:p w:rsidR="0021527A" w:rsidRPr="005C119D" w:rsidRDefault="003F7CE4" w:rsidP="005846FB">
      <w:pPr>
        <w:tabs>
          <w:tab w:val="left" w:pos="851"/>
        </w:tabs>
        <w:rPr>
          <w:rFonts w:cs="Arial"/>
        </w:rPr>
      </w:pPr>
    </w:p>
    <w:p w:rsidR="009B1CD0" w:rsidRPr="005C119D" w:rsidRDefault="003F7CE4" w:rsidP="005846FB">
      <w:pPr>
        <w:tabs>
          <w:tab w:val="left" w:pos="851"/>
        </w:tabs>
        <w:rPr>
          <w:rFonts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5C119D"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Pr="005C119D" w:rsidRDefault="009726B9" w:rsidP="00B054DA">
            <w:pPr>
              <w:tabs>
                <w:tab w:val="left" w:pos="851"/>
              </w:tabs>
              <w:jc w:val="center"/>
              <w:rPr>
                <w:rFonts w:cs="Arial"/>
                <w:b/>
                <w:bCs/>
              </w:rPr>
            </w:pPr>
            <w:r w:rsidRPr="005C119D">
              <w:rPr>
                <w:rFonts w:cs="Arial"/>
                <w:b/>
                <w:bCs/>
              </w:rPr>
              <w:t>Nom, prénom et qualité</w:t>
            </w:r>
          </w:p>
          <w:p w:rsidR="00332B12" w:rsidRPr="005C119D" w:rsidRDefault="009726B9" w:rsidP="00B054DA">
            <w:pPr>
              <w:tabs>
                <w:tab w:val="left" w:pos="851"/>
              </w:tabs>
              <w:jc w:val="center"/>
              <w:rPr>
                <w:rFonts w:cs="Arial"/>
                <w:b/>
                <w:bCs/>
              </w:rPr>
            </w:pPr>
            <w:r w:rsidRPr="005C119D">
              <w:rPr>
                <w:rFonts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5C119D" w:rsidRDefault="009726B9" w:rsidP="00B054DA">
            <w:pPr>
              <w:tabs>
                <w:tab w:val="left" w:pos="851"/>
              </w:tabs>
              <w:jc w:val="center"/>
              <w:rPr>
                <w:rFonts w:cs="Arial"/>
                <w:b/>
                <w:bCs/>
              </w:rPr>
            </w:pPr>
            <w:r w:rsidRPr="005C119D">
              <w:rPr>
                <w:rFonts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5C119D" w:rsidRDefault="009726B9" w:rsidP="00B054DA">
            <w:pPr>
              <w:tabs>
                <w:tab w:val="left" w:pos="851"/>
              </w:tabs>
              <w:jc w:val="center"/>
              <w:rPr>
                <w:rFonts w:cs="Arial"/>
                <w:b/>
                <w:bCs/>
              </w:rPr>
            </w:pPr>
            <w:r w:rsidRPr="005C119D">
              <w:rPr>
                <w:rFonts w:cs="Arial"/>
                <w:b/>
                <w:bCs/>
              </w:rPr>
              <w:t>Signature</w:t>
            </w:r>
          </w:p>
        </w:tc>
      </w:tr>
      <w:tr w:rsidR="00332B12" w:rsidRPr="005C119D" w:rsidTr="00B054DA">
        <w:trPr>
          <w:trHeight w:val="1021"/>
        </w:trPr>
        <w:tc>
          <w:tcPr>
            <w:tcW w:w="4644" w:type="dxa"/>
            <w:tcBorders>
              <w:top w:val="single" w:sz="4" w:space="0" w:color="000000"/>
              <w:left w:val="single" w:sz="4" w:space="0" w:color="000000"/>
            </w:tcBorders>
            <w:shd w:val="clear" w:color="auto" w:fill="CCFFFF"/>
          </w:tcPr>
          <w:p w:rsidR="00332B12" w:rsidRPr="005C119D" w:rsidRDefault="003F7CE4" w:rsidP="00B054DA">
            <w:pPr>
              <w:tabs>
                <w:tab w:val="left" w:pos="851"/>
              </w:tabs>
              <w:snapToGrid w:val="0"/>
              <w:jc w:val="both"/>
              <w:rPr>
                <w:rFonts w:cs="Arial"/>
                <w:b/>
                <w:bCs/>
              </w:rPr>
            </w:pPr>
          </w:p>
        </w:tc>
        <w:tc>
          <w:tcPr>
            <w:tcW w:w="2694" w:type="dxa"/>
            <w:tcBorders>
              <w:top w:val="single" w:sz="4" w:space="0" w:color="000000"/>
              <w:left w:val="single" w:sz="4" w:space="0" w:color="000000"/>
            </w:tcBorders>
            <w:shd w:val="clear" w:color="auto" w:fill="CCFFFF"/>
          </w:tcPr>
          <w:p w:rsidR="00332B12" w:rsidRPr="005C119D" w:rsidRDefault="003F7CE4" w:rsidP="00B054DA">
            <w:pPr>
              <w:tabs>
                <w:tab w:val="left" w:pos="851"/>
              </w:tabs>
              <w:snapToGrid w:val="0"/>
              <w:jc w:val="both"/>
              <w:rPr>
                <w:rFonts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Pr="005C119D" w:rsidRDefault="003F7CE4" w:rsidP="00B054DA">
            <w:pPr>
              <w:tabs>
                <w:tab w:val="left" w:pos="851"/>
              </w:tabs>
              <w:snapToGrid w:val="0"/>
              <w:jc w:val="both"/>
              <w:rPr>
                <w:rFonts w:cs="Arial"/>
                <w:b/>
                <w:bCs/>
              </w:rPr>
            </w:pPr>
          </w:p>
        </w:tc>
      </w:tr>
      <w:tr w:rsidR="00332B12" w:rsidRPr="005C119D" w:rsidTr="00B054DA">
        <w:trPr>
          <w:trHeight w:val="1021"/>
        </w:trPr>
        <w:tc>
          <w:tcPr>
            <w:tcW w:w="4644" w:type="dxa"/>
            <w:tcBorders>
              <w:left w:val="single" w:sz="4" w:space="0" w:color="000000"/>
            </w:tcBorders>
            <w:shd w:val="clear" w:color="auto" w:fill="auto"/>
          </w:tcPr>
          <w:p w:rsidR="00332B12" w:rsidRPr="005C119D" w:rsidRDefault="003F7CE4" w:rsidP="00B054DA">
            <w:pPr>
              <w:tabs>
                <w:tab w:val="left" w:pos="851"/>
              </w:tabs>
              <w:snapToGrid w:val="0"/>
              <w:jc w:val="both"/>
              <w:rPr>
                <w:rFonts w:cs="Arial"/>
                <w:b/>
                <w:bCs/>
              </w:rPr>
            </w:pPr>
          </w:p>
        </w:tc>
        <w:tc>
          <w:tcPr>
            <w:tcW w:w="2694" w:type="dxa"/>
            <w:tcBorders>
              <w:left w:val="single" w:sz="4" w:space="0" w:color="000000"/>
            </w:tcBorders>
            <w:shd w:val="clear" w:color="auto" w:fill="auto"/>
          </w:tcPr>
          <w:p w:rsidR="00332B12" w:rsidRPr="005C119D" w:rsidRDefault="003F7CE4" w:rsidP="00B054DA">
            <w:pPr>
              <w:tabs>
                <w:tab w:val="left" w:pos="851"/>
              </w:tabs>
              <w:snapToGrid w:val="0"/>
              <w:jc w:val="both"/>
              <w:rPr>
                <w:rFonts w:cs="Arial"/>
                <w:b/>
                <w:bCs/>
              </w:rPr>
            </w:pPr>
          </w:p>
        </w:tc>
        <w:tc>
          <w:tcPr>
            <w:tcW w:w="3056" w:type="dxa"/>
            <w:tcBorders>
              <w:left w:val="single" w:sz="4" w:space="0" w:color="000000"/>
              <w:right w:val="single" w:sz="4" w:space="0" w:color="000000"/>
            </w:tcBorders>
            <w:shd w:val="clear" w:color="auto" w:fill="auto"/>
          </w:tcPr>
          <w:p w:rsidR="00332B12" w:rsidRPr="005C119D" w:rsidRDefault="003F7CE4" w:rsidP="00B054DA">
            <w:pPr>
              <w:tabs>
                <w:tab w:val="left" w:pos="851"/>
              </w:tabs>
              <w:snapToGrid w:val="0"/>
              <w:jc w:val="both"/>
              <w:rPr>
                <w:rFonts w:cs="Arial"/>
                <w:b/>
                <w:bCs/>
              </w:rPr>
            </w:pPr>
          </w:p>
        </w:tc>
      </w:tr>
      <w:tr w:rsidR="00332B12" w:rsidRPr="005C119D" w:rsidTr="00B054DA">
        <w:trPr>
          <w:trHeight w:val="1021"/>
        </w:trPr>
        <w:tc>
          <w:tcPr>
            <w:tcW w:w="4644" w:type="dxa"/>
            <w:tcBorders>
              <w:left w:val="single" w:sz="4" w:space="0" w:color="000000"/>
            </w:tcBorders>
            <w:shd w:val="clear" w:color="auto" w:fill="CCFFFF"/>
          </w:tcPr>
          <w:p w:rsidR="00332B12" w:rsidRPr="005C119D" w:rsidRDefault="003F7CE4" w:rsidP="00B054DA">
            <w:pPr>
              <w:tabs>
                <w:tab w:val="left" w:pos="851"/>
              </w:tabs>
              <w:snapToGrid w:val="0"/>
              <w:jc w:val="both"/>
              <w:rPr>
                <w:rFonts w:cs="Arial"/>
                <w:b/>
                <w:bCs/>
              </w:rPr>
            </w:pPr>
          </w:p>
        </w:tc>
        <w:tc>
          <w:tcPr>
            <w:tcW w:w="2694" w:type="dxa"/>
            <w:tcBorders>
              <w:left w:val="single" w:sz="4" w:space="0" w:color="000000"/>
            </w:tcBorders>
            <w:shd w:val="clear" w:color="auto" w:fill="CCFFFF"/>
          </w:tcPr>
          <w:p w:rsidR="00332B12" w:rsidRPr="005C119D" w:rsidRDefault="003F7CE4" w:rsidP="00B054DA">
            <w:pPr>
              <w:tabs>
                <w:tab w:val="left" w:pos="851"/>
              </w:tabs>
              <w:snapToGrid w:val="0"/>
              <w:jc w:val="both"/>
              <w:rPr>
                <w:rFonts w:cs="Arial"/>
                <w:b/>
                <w:bCs/>
              </w:rPr>
            </w:pPr>
          </w:p>
        </w:tc>
        <w:tc>
          <w:tcPr>
            <w:tcW w:w="3056" w:type="dxa"/>
            <w:tcBorders>
              <w:left w:val="single" w:sz="4" w:space="0" w:color="000000"/>
              <w:right w:val="single" w:sz="4" w:space="0" w:color="000000"/>
            </w:tcBorders>
            <w:shd w:val="clear" w:color="auto" w:fill="CCFFFF"/>
          </w:tcPr>
          <w:p w:rsidR="00332B12" w:rsidRPr="005C119D" w:rsidRDefault="003F7CE4" w:rsidP="00B054DA">
            <w:pPr>
              <w:tabs>
                <w:tab w:val="left" w:pos="851"/>
              </w:tabs>
              <w:snapToGrid w:val="0"/>
              <w:jc w:val="both"/>
              <w:rPr>
                <w:rFonts w:cs="Arial"/>
                <w:b/>
                <w:bCs/>
              </w:rPr>
            </w:pPr>
          </w:p>
        </w:tc>
      </w:tr>
      <w:tr w:rsidR="00332B12" w:rsidRPr="005C119D" w:rsidTr="00B054DA">
        <w:trPr>
          <w:trHeight w:val="1021"/>
        </w:trPr>
        <w:tc>
          <w:tcPr>
            <w:tcW w:w="4644" w:type="dxa"/>
            <w:tcBorders>
              <w:left w:val="single" w:sz="4" w:space="0" w:color="000000"/>
            </w:tcBorders>
            <w:shd w:val="clear" w:color="auto" w:fill="auto"/>
          </w:tcPr>
          <w:p w:rsidR="00332B12" w:rsidRPr="005C119D" w:rsidRDefault="003F7CE4" w:rsidP="00B054DA">
            <w:pPr>
              <w:tabs>
                <w:tab w:val="left" w:pos="851"/>
              </w:tabs>
              <w:snapToGrid w:val="0"/>
              <w:jc w:val="both"/>
              <w:rPr>
                <w:rFonts w:cs="Arial"/>
                <w:b/>
                <w:bCs/>
              </w:rPr>
            </w:pPr>
          </w:p>
        </w:tc>
        <w:tc>
          <w:tcPr>
            <w:tcW w:w="2694" w:type="dxa"/>
            <w:tcBorders>
              <w:left w:val="single" w:sz="4" w:space="0" w:color="000000"/>
            </w:tcBorders>
            <w:shd w:val="clear" w:color="auto" w:fill="auto"/>
          </w:tcPr>
          <w:p w:rsidR="00332B12" w:rsidRPr="005C119D" w:rsidRDefault="003F7CE4" w:rsidP="00B054DA">
            <w:pPr>
              <w:tabs>
                <w:tab w:val="left" w:pos="851"/>
              </w:tabs>
              <w:snapToGrid w:val="0"/>
              <w:jc w:val="both"/>
              <w:rPr>
                <w:rFonts w:cs="Arial"/>
                <w:b/>
                <w:bCs/>
              </w:rPr>
            </w:pPr>
          </w:p>
        </w:tc>
        <w:tc>
          <w:tcPr>
            <w:tcW w:w="3056" w:type="dxa"/>
            <w:tcBorders>
              <w:left w:val="single" w:sz="4" w:space="0" w:color="000000"/>
              <w:right w:val="single" w:sz="4" w:space="0" w:color="000000"/>
            </w:tcBorders>
            <w:shd w:val="clear" w:color="auto" w:fill="auto"/>
          </w:tcPr>
          <w:p w:rsidR="00332B12" w:rsidRPr="005C119D" w:rsidRDefault="003F7CE4" w:rsidP="00B054DA">
            <w:pPr>
              <w:tabs>
                <w:tab w:val="left" w:pos="851"/>
              </w:tabs>
              <w:snapToGrid w:val="0"/>
              <w:jc w:val="both"/>
              <w:rPr>
                <w:rFonts w:cs="Arial"/>
                <w:b/>
                <w:bCs/>
              </w:rPr>
            </w:pPr>
          </w:p>
        </w:tc>
      </w:tr>
      <w:tr w:rsidR="00332B12" w:rsidRPr="005C119D" w:rsidTr="00B054DA">
        <w:trPr>
          <w:trHeight w:val="1021"/>
        </w:trPr>
        <w:tc>
          <w:tcPr>
            <w:tcW w:w="4644" w:type="dxa"/>
            <w:tcBorders>
              <w:left w:val="single" w:sz="4" w:space="0" w:color="000000"/>
              <w:bottom w:val="single" w:sz="4" w:space="0" w:color="000000"/>
            </w:tcBorders>
            <w:shd w:val="clear" w:color="auto" w:fill="CCFFFF"/>
          </w:tcPr>
          <w:p w:rsidR="00332B12" w:rsidRPr="005C119D" w:rsidRDefault="003F7CE4" w:rsidP="00B054DA">
            <w:pPr>
              <w:tabs>
                <w:tab w:val="left" w:pos="851"/>
              </w:tabs>
              <w:snapToGrid w:val="0"/>
              <w:jc w:val="both"/>
              <w:rPr>
                <w:rFonts w:cs="Arial"/>
                <w:b/>
                <w:bCs/>
              </w:rPr>
            </w:pPr>
          </w:p>
        </w:tc>
        <w:tc>
          <w:tcPr>
            <w:tcW w:w="2694" w:type="dxa"/>
            <w:tcBorders>
              <w:left w:val="single" w:sz="4" w:space="0" w:color="000000"/>
              <w:bottom w:val="single" w:sz="4" w:space="0" w:color="000000"/>
            </w:tcBorders>
            <w:shd w:val="clear" w:color="auto" w:fill="CCFFFF"/>
          </w:tcPr>
          <w:p w:rsidR="00332B12" w:rsidRPr="005C119D" w:rsidRDefault="003F7CE4" w:rsidP="00B054DA">
            <w:pPr>
              <w:tabs>
                <w:tab w:val="left" w:pos="851"/>
              </w:tabs>
              <w:snapToGrid w:val="0"/>
              <w:jc w:val="both"/>
              <w:rPr>
                <w:rFonts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Pr="005C119D" w:rsidRDefault="003F7CE4" w:rsidP="00B054DA">
            <w:pPr>
              <w:tabs>
                <w:tab w:val="left" w:pos="851"/>
              </w:tabs>
              <w:snapToGrid w:val="0"/>
              <w:jc w:val="both"/>
              <w:rPr>
                <w:rFonts w:cs="Arial"/>
                <w:b/>
                <w:bCs/>
              </w:rPr>
            </w:pPr>
          </w:p>
        </w:tc>
      </w:tr>
    </w:tbl>
    <w:p w:rsidR="00332B12" w:rsidRPr="005C119D" w:rsidRDefault="009726B9" w:rsidP="00332B12">
      <w:pPr>
        <w:tabs>
          <w:tab w:val="left" w:pos="851"/>
        </w:tabs>
        <w:jc w:val="both"/>
        <w:rPr>
          <w:rFonts w:cs="Arial"/>
        </w:rPr>
      </w:pPr>
      <w:r w:rsidRPr="005C119D">
        <w:rPr>
          <w:rFonts w:cs="Arial"/>
          <w:sz w:val="18"/>
          <w:szCs w:val="18"/>
        </w:rPr>
        <w:t>(*) Le signataire doit avoir le pouvoir d’engager la personne qu’il représente.</w:t>
      </w:r>
    </w:p>
    <w:p w:rsidR="009B1CD0" w:rsidRPr="005C119D" w:rsidRDefault="003F7CE4" w:rsidP="006C4338">
      <w:pPr>
        <w:tabs>
          <w:tab w:val="left" w:pos="851"/>
        </w:tabs>
        <w:rPr>
          <w:rFonts w:cs="Arial"/>
        </w:rPr>
      </w:pPr>
    </w:p>
    <w:p w:rsidR="009B1CD0" w:rsidRPr="005C119D" w:rsidRDefault="003F7CE4" w:rsidP="006C4338">
      <w:pPr>
        <w:tabs>
          <w:tab w:val="left" w:pos="851"/>
        </w:tabs>
        <w:rPr>
          <w:rFonts w:cs="Arial"/>
        </w:rPr>
      </w:pPr>
    </w:p>
    <w:p w:rsidR="009B1CD0" w:rsidRPr="005C119D" w:rsidRDefault="003F7CE4" w:rsidP="005846FB">
      <w:pPr>
        <w:tabs>
          <w:tab w:val="left" w:pos="851"/>
        </w:tabs>
        <w:jc w:val="both"/>
        <w:rPr>
          <w:rFonts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5C119D">
        <w:tc>
          <w:tcPr>
            <w:tcW w:w="10277" w:type="dxa"/>
            <w:shd w:val="clear" w:color="auto" w:fill="66CCFF"/>
          </w:tcPr>
          <w:p w:rsidR="009B1CD0" w:rsidRPr="005C119D" w:rsidRDefault="009726B9" w:rsidP="005846FB">
            <w:pPr>
              <w:pStyle w:val="Titre4"/>
              <w:tabs>
                <w:tab w:val="left" w:pos="851"/>
              </w:tabs>
            </w:pPr>
            <w:r w:rsidRPr="005C119D">
              <w:rPr>
                <w:sz w:val="22"/>
                <w:szCs w:val="22"/>
              </w:rPr>
              <w:t xml:space="preserve">D - Identification et signature </w:t>
            </w:r>
            <w:r w:rsidRPr="00FF3AB8">
              <w:t>de l’acheteur</w:t>
            </w:r>
          </w:p>
        </w:tc>
      </w:tr>
    </w:tbl>
    <w:p w:rsidR="009B1CD0" w:rsidRPr="005C119D" w:rsidRDefault="003F7CE4" w:rsidP="006C4338">
      <w:pPr>
        <w:tabs>
          <w:tab w:val="left" w:pos="851"/>
        </w:tabs>
      </w:pPr>
    </w:p>
    <w:p w:rsidR="009B1CD0" w:rsidRPr="005C119D" w:rsidRDefault="003F7CE4" w:rsidP="006C4338">
      <w:pPr>
        <w:tabs>
          <w:tab w:val="left" w:pos="851"/>
        </w:tabs>
      </w:pPr>
    </w:p>
    <w:p w:rsidR="009B1CD0" w:rsidRPr="005C119D" w:rsidRDefault="009726B9" w:rsidP="006F3DF9">
      <w:pPr>
        <w:pStyle w:val="Titre1"/>
        <w:tabs>
          <w:tab w:val="left" w:pos="567"/>
          <w:tab w:val="left" w:pos="851"/>
        </w:tabs>
        <w:ind w:left="0"/>
        <w:jc w:val="both"/>
        <w:rPr>
          <w:rFonts w:ascii="Arial" w:hAnsi="Arial" w:cs="Arial"/>
          <w:b w:val="0"/>
          <w:bCs/>
          <w:i/>
          <w:iCs/>
          <w:sz w:val="18"/>
          <w:szCs w:val="18"/>
        </w:rPr>
      </w:pPr>
      <w:r w:rsidRPr="005C119D">
        <w:rPr>
          <w:rFonts w:ascii="Wingdings" w:eastAsia="Wingdings" w:hAnsi="Wingdings" w:cs="Wingdings"/>
          <w:b w:val="0"/>
          <w:color w:val="66CCFF"/>
          <w:spacing w:val="-10"/>
        </w:rPr>
        <w:t></w:t>
      </w:r>
      <w:r w:rsidRPr="005C119D">
        <w:rPr>
          <w:rFonts w:ascii="Arial" w:eastAsia="Arial" w:hAnsi="Arial" w:cs="Arial"/>
          <w:spacing w:val="-10"/>
        </w:rPr>
        <w:t xml:space="preserve">  </w:t>
      </w:r>
      <w:r w:rsidRPr="005C119D">
        <w:rPr>
          <w:rFonts w:ascii="Arial" w:hAnsi="Arial" w:cs="Arial"/>
          <w:b w:val="0"/>
          <w:bCs/>
          <w:iCs/>
        </w:rPr>
        <w:t xml:space="preserve">Désignation </w:t>
      </w:r>
      <w:r w:rsidRPr="00E41F29">
        <w:rPr>
          <w:rFonts w:ascii="Arial" w:hAnsi="Arial" w:cs="Arial"/>
          <w:b w:val="0"/>
          <w:bCs/>
          <w:iCs/>
        </w:rPr>
        <w:t>de l’acheteur</w:t>
      </w:r>
      <w:r w:rsidRPr="005C119D">
        <w:rPr>
          <w:rFonts w:ascii="Arial" w:hAnsi="Arial" w:cs="Arial"/>
          <w:b w:val="0"/>
          <w:bCs/>
          <w:iCs/>
        </w:rPr>
        <w:t>:</w:t>
      </w:r>
    </w:p>
    <w:p w:rsidR="00E83B3B" w:rsidRPr="005C119D" w:rsidRDefault="003F7CE4" w:rsidP="00E83B3B">
      <w:pPr>
        <w:numPr>
          <w:ilvl w:val="0"/>
          <w:numId w:val="1"/>
        </w:numPr>
        <w:rPr>
          <w:bCs/>
        </w:rPr>
      </w:pPr>
    </w:p>
    <w:p w:rsidR="00E83B3B" w:rsidRPr="005C119D" w:rsidRDefault="009726B9" w:rsidP="00E83B3B">
      <w:pPr>
        <w:numPr>
          <w:ilvl w:val="0"/>
          <w:numId w:val="1"/>
        </w:numPr>
        <w:rPr>
          <w:bCs/>
        </w:rPr>
      </w:pPr>
      <w:r w:rsidRPr="005C119D">
        <w:rPr>
          <w:bCs/>
          <w:color w:val="000000"/>
        </w:rPr>
        <w:t>UNIVERSITE BORDEAUX MONTAIGNE</w:t>
      </w:r>
    </w:p>
    <w:p w:rsidR="00E83B3B" w:rsidRPr="005C119D" w:rsidRDefault="009726B9" w:rsidP="00E83B3B">
      <w:pPr>
        <w:numPr>
          <w:ilvl w:val="0"/>
          <w:numId w:val="1"/>
        </w:numPr>
        <w:rPr>
          <w:bCs/>
        </w:rPr>
      </w:pPr>
      <w:r w:rsidRPr="005C119D">
        <w:rPr>
          <w:bCs/>
          <w:color w:val="000000"/>
        </w:rPr>
        <w:t>Domaine Universitaire, 19 Esplanade des Antilles</w:t>
      </w:r>
    </w:p>
    <w:p w:rsidR="00E83B3B" w:rsidRPr="005C119D" w:rsidRDefault="009726B9" w:rsidP="00E83B3B">
      <w:pPr>
        <w:numPr>
          <w:ilvl w:val="0"/>
          <w:numId w:val="1"/>
        </w:numPr>
        <w:rPr>
          <w:bCs/>
        </w:rPr>
      </w:pPr>
      <w:r w:rsidRPr="005C119D">
        <w:rPr>
          <w:bCs/>
          <w:color w:val="000000"/>
        </w:rPr>
        <w:t>33607</w:t>
      </w:r>
      <w:r w:rsidRPr="005C119D">
        <w:rPr>
          <w:bCs/>
        </w:rPr>
        <w:t xml:space="preserve"> </w:t>
      </w:r>
      <w:r w:rsidRPr="005C119D">
        <w:rPr>
          <w:bCs/>
          <w:color w:val="000000"/>
        </w:rPr>
        <w:t>PESSAC</w:t>
      </w:r>
    </w:p>
    <w:p w:rsidR="00E83B3B" w:rsidRPr="005C119D" w:rsidRDefault="009726B9" w:rsidP="00E83B3B">
      <w:pPr>
        <w:numPr>
          <w:ilvl w:val="0"/>
          <w:numId w:val="1"/>
        </w:numPr>
        <w:rPr>
          <w:bCs/>
        </w:rPr>
      </w:pPr>
      <w:r w:rsidRPr="005C119D">
        <w:rPr>
          <w:bCs/>
        </w:rPr>
        <w:t xml:space="preserve">Tél. : </w:t>
      </w:r>
      <w:r w:rsidRPr="005C119D">
        <w:rPr>
          <w:bCs/>
          <w:color w:val="000000"/>
        </w:rPr>
        <w:t>0557124569</w:t>
      </w:r>
    </w:p>
    <w:p w:rsidR="00E83B3B" w:rsidRPr="005C119D" w:rsidRDefault="009726B9" w:rsidP="00E83B3B">
      <w:pPr>
        <w:numPr>
          <w:ilvl w:val="0"/>
          <w:numId w:val="1"/>
        </w:numPr>
        <w:rPr>
          <w:bCs/>
        </w:rPr>
      </w:pPr>
      <w:r w:rsidRPr="005C119D">
        <w:rPr>
          <w:bCs/>
        </w:rPr>
        <w:t xml:space="preserve">Email : </w:t>
      </w:r>
      <w:r w:rsidRPr="005C119D">
        <w:rPr>
          <w:bCs/>
          <w:color w:val="000000"/>
        </w:rPr>
        <w:t>marches.publics@u-bordeaux-montaigne.fr</w:t>
      </w:r>
    </w:p>
    <w:p w:rsidR="009B1CD0" w:rsidRPr="005C119D" w:rsidRDefault="003F7CE4" w:rsidP="005846FB">
      <w:pPr>
        <w:pStyle w:val="En-tte"/>
        <w:tabs>
          <w:tab w:val="clear" w:pos="4536"/>
          <w:tab w:val="clear" w:pos="9072"/>
          <w:tab w:val="left" w:pos="851"/>
        </w:tabs>
        <w:jc w:val="both"/>
        <w:rPr>
          <w:rFonts w:cs="Arial"/>
        </w:rPr>
      </w:pPr>
    </w:p>
    <w:p w:rsidR="009B1CD0" w:rsidRPr="005C119D" w:rsidRDefault="009726B9" w:rsidP="00710FD6">
      <w:pPr>
        <w:tabs>
          <w:tab w:val="left" w:pos="426"/>
          <w:tab w:val="left" w:pos="851"/>
          <w:tab w:val="left" w:pos="5103"/>
        </w:tabs>
        <w:jc w:val="both"/>
        <w:rPr>
          <w:rFonts w:cs="Arial"/>
          <w:i/>
          <w:sz w:val="18"/>
          <w:szCs w:val="18"/>
        </w:rPr>
      </w:pPr>
      <w:r w:rsidRPr="005C119D">
        <w:rPr>
          <w:rFonts w:ascii="Wingdings" w:eastAsia="Wingdings" w:hAnsi="Wingdings" w:cs="Wingdings"/>
          <w:b/>
          <w:color w:val="66CCFF"/>
          <w:spacing w:val="-10"/>
        </w:rPr>
        <w:t></w:t>
      </w:r>
      <w:r w:rsidRPr="005C119D">
        <w:rPr>
          <w:rFonts w:eastAsia="Arial" w:cs="Arial"/>
          <w:b/>
          <w:spacing w:val="-10"/>
        </w:rPr>
        <w:t xml:space="preserve">  </w:t>
      </w:r>
      <w:r w:rsidRPr="005C119D">
        <w:rPr>
          <w:rFonts w:cs="Arial"/>
        </w:rPr>
        <w:t>Nom, prénom, qualité du signataire du marché ou de l’accord-cadre :</w:t>
      </w:r>
    </w:p>
    <w:p w:rsidR="00E83B3B" w:rsidRPr="005C119D" w:rsidRDefault="003F7CE4" w:rsidP="00E83B3B">
      <w:pPr>
        <w:rPr>
          <w:bCs/>
        </w:rPr>
      </w:pPr>
    </w:p>
    <w:p w:rsidR="00E83B3B" w:rsidRPr="005C119D" w:rsidRDefault="009726B9" w:rsidP="00E83B3B">
      <w:pPr>
        <w:rPr>
          <w:bCs/>
        </w:rPr>
      </w:pPr>
      <w:r w:rsidRPr="005C119D">
        <w:rPr>
          <w:bCs/>
          <w:color w:val="000000"/>
        </w:rPr>
        <w:t>Karin SION-JENKIS</w:t>
      </w:r>
    </w:p>
    <w:p w:rsidR="00E83B3B" w:rsidRPr="005C119D" w:rsidRDefault="009726B9" w:rsidP="00E83B3B">
      <w:pPr>
        <w:rPr>
          <w:bCs/>
        </w:rPr>
      </w:pPr>
      <w:r w:rsidRPr="005C119D">
        <w:rPr>
          <w:bCs/>
          <w:color w:val="000000"/>
        </w:rPr>
        <w:t>Vice-Présidente au Conseil d’Administration</w:t>
      </w:r>
    </w:p>
    <w:p w:rsidR="00E83B3B" w:rsidRPr="005409D0" w:rsidRDefault="009726B9" w:rsidP="00E83B3B">
      <w:pPr>
        <w:rPr>
          <w:bCs/>
          <w:lang w:val="en-US"/>
        </w:rPr>
      </w:pPr>
      <w:r w:rsidRPr="005409D0">
        <w:rPr>
          <w:bCs/>
          <w:color w:val="000000"/>
          <w:lang w:val="en-US"/>
        </w:rPr>
        <w:t>Domaine Universitaire, 19 Esplanade des Antilles</w:t>
      </w:r>
    </w:p>
    <w:p w:rsidR="00337E08" w:rsidRPr="005409D0" w:rsidRDefault="003F7CE4" w:rsidP="00E83B3B">
      <w:pPr>
        <w:rPr>
          <w:bCs/>
          <w:lang w:val="en-US"/>
        </w:rPr>
      </w:pPr>
    </w:p>
    <w:p w:rsidR="00E83B3B" w:rsidRPr="005409D0" w:rsidRDefault="009726B9" w:rsidP="00E83B3B">
      <w:pPr>
        <w:rPr>
          <w:bCs/>
          <w:lang w:val="en-US"/>
        </w:rPr>
      </w:pPr>
      <w:r w:rsidRPr="005409D0">
        <w:rPr>
          <w:bCs/>
          <w:color w:val="000000"/>
          <w:lang w:val="en-US"/>
        </w:rPr>
        <w:t>33607</w:t>
      </w:r>
      <w:r w:rsidRPr="005409D0">
        <w:rPr>
          <w:bCs/>
          <w:lang w:val="en-US"/>
        </w:rPr>
        <w:t xml:space="preserve"> </w:t>
      </w:r>
      <w:r w:rsidRPr="005409D0">
        <w:rPr>
          <w:bCs/>
          <w:color w:val="000000"/>
          <w:lang w:val="en-US"/>
        </w:rPr>
        <w:t>PESSAC</w:t>
      </w:r>
    </w:p>
    <w:p w:rsidR="00E83B3B" w:rsidRPr="005409D0" w:rsidRDefault="009726B9" w:rsidP="00E83B3B">
      <w:pPr>
        <w:rPr>
          <w:bCs/>
          <w:lang w:val="en-US"/>
        </w:rPr>
      </w:pPr>
      <w:r w:rsidRPr="005409D0">
        <w:rPr>
          <w:bCs/>
          <w:lang w:val="en-US"/>
        </w:rPr>
        <w:t xml:space="preserve">Tél. : </w:t>
      </w:r>
      <w:r w:rsidRPr="005409D0">
        <w:rPr>
          <w:bCs/>
          <w:color w:val="000000"/>
          <w:lang w:val="en-US"/>
        </w:rPr>
        <w:t>05 57 12 45 69</w:t>
      </w:r>
    </w:p>
    <w:p w:rsidR="00E83B3B" w:rsidRPr="005409D0" w:rsidRDefault="009726B9" w:rsidP="00E83B3B">
      <w:pPr>
        <w:rPr>
          <w:bCs/>
          <w:lang w:val="en-US"/>
        </w:rPr>
      </w:pPr>
      <w:r w:rsidRPr="005409D0">
        <w:rPr>
          <w:bCs/>
          <w:lang w:val="en-US"/>
        </w:rPr>
        <w:t xml:space="preserve">Email : </w:t>
      </w:r>
      <w:r w:rsidRPr="005409D0">
        <w:rPr>
          <w:bCs/>
          <w:color w:val="000000"/>
          <w:lang w:val="en-US"/>
        </w:rPr>
        <w:t>marches.publics@u-bordeaux-montaigne.fr</w:t>
      </w:r>
    </w:p>
    <w:p w:rsidR="009B1CD0" w:rsidRPr="005409D0" w:rsidRDefault="003F7CE4" w:rsidP="009B45B9">
      <w:pPr>
        <w:tabs>
          <w:tab w:val="left" w:pos="851"/>
        </w:tabs>
        <w:jc w:val="both"/>
        <w:rPr>
          <w:rFonts w:cs="Arial"/>
          <w:lang w:val="en-US"/>
        </w:rPr>
      </w:pPr>
    </w:p>
    <w:p w:rsidR="00923336" w:rsidRPr="00023C4B" w:rsidRDefault="009726B9" w:rsidP="00923336">
      <w:pPr>
        <w:rPr>
          <w:rFonts w:cs="Arial"/>
          <w:bCs/>
          <w:lang w:val="fr-BE"/>
        </w:rPr>
      </w:pPr>
      <w:r w:rsidRPr="005C119D">
        <w:rPr>
          <w:rFonts w:ascii="Wingdings" w:eastAsia="Wingdings" w:hAnsi="Wingdings" w:cs="Wingdings"/>
          <w:b/>
          <w:color w:val="66CCFF"/>
          <w:spacing w:val="-10"/>
        </w:rPr>
        <w:t></w:t>
      </w:r>
      <w:r w:rsidRPr="005C119D">
        <w:rPr>
          <w:rFonts w:eastAsia="Arial" w:cs="Arial"/>
          <w:spacing w:val="-10"/>
        </w:rPr>
        <w:t xml:space="preserve"> </w:t>
      </w:r>
      <w:r w:rsidRPr="00DC6AAF">
        <w:rPr>
          <w:rFonts w:cs="Arial"/>
        </w:rPr>
        <w:t xml:space="preserve">Personne habilitée à donner les renseignements prévus à </w:t>
      </w:r>
      <w:r w:rsidRPr="001A5B30">
        <w:rPr>
          <w:rFonts w:cs="Arial"/>
        </w:rPr>
        <w:t>l’article l’</w:t>
      </w:r>
      <w:hyperlink r:id="rId14" w:history="1">
        <w:r w:rsidRPr="001A5B30">
          <w:rPr>
            <w:rStyle w:val="Lienhypertexte"/>
            <w:rFonts w:cs="Arial"/>
          </w:rPr>
          <w:t>article R. 2191-59</w:t>
        </w:r>
      </w:hyperlink>
      <w:r w:rsidRPr="001A5B30">
        <w:rPr>
          <w:rFonts w:cs="Arial"/>
        </w:rPr>
        <w:t xml:space="preserve"> du code de la commande publique, auquel renvoie l’</w:t>
      </w:r>
      <w:hyperlink r:id="rId15" w:history="1">
        <w:r w:rsidRPr="001A5B30">
          <w:rPr>
            <w:rStyle w:val="Lienhypertexte"/>
            <w:rFonts w:cs="Arial"/>
          </w:rPr>
          <w:t>article R. 2391-28</w:t>
        </w:r>
      </w:hyperlink>
      <w:r w:rsidRPr="001A5B30">
        <w:rPr>
          <w:rFonts w:cs="Arial"/>
        </w:rPr>
        <w:t xml:space="preserve"> du même code (nantissements ou cessions de créances) </w:t>
      </w:r>
      <w:r w:rsidRPr="001A5B30">
        <w:rPr>
          <w:rFonts w:cs="Arial"/>
          <w:sz w:val="18"/>
          <w:szCs w:val="18"/>
        </w:rPr>
        <w:t>:</w:t>
      </w:r>
    </w:p>
    <w:p w:rsidR="009B1CD0" w:rsidRPr="005C119D" w:rsidRDefault="003F7CE4" w:rsidP="009B45B9">
      <w:pPr>
        <w:tabs>
          <w:tab w:val="left" w:pos="851"/>
        </w:tabs>
        <w:jc w:val="both"/>
        <w:rPr>
          <w:rFonts w:cs="Arial"/>
        </w:rPr>
      </w:pPr>
    </w:p>
    <w:p w:rsidR="00E83B3B" w:rsidRPr="005C119D" w:rsidRDefault="009726B9" w:rsidP="00E83B3B">
      <w:pPr>
        <w:suppressAutoHyphens w:val="0"/>
        <w:rPr>
          <w:rFonts w:cs="Times New Roman"/>
          <w:bCs/>
          <w:lang w:eastAsia="fr-FR"/>
        </w:rPr>
      </w:pPr>
      <w:r w:rsidRPr="005C119D">
        <w:rPr>
          <w:rFonts w:cs="Times New Roman"/>
          <w:bCs/>
          <w:color w:val="000000"/>
          <w:lang w:eastAsia="fr-FR"/>
        </w:rPr>
        <w:t>______________</w:t>
      </w:r>
    </w:p>
    <w:p w:rsidR="00E83B3B" w:rsidRPr="005C119D" w:rsidRDefault="009726B9" w:rsidP="00E83B3B">
      <w:pPr>
        <w:suppressAutoHyphens w:val="0"/>
        <w:rPr>
          <w:rFonts w:cs="Times New Roman"/>
          <w:bCs/>
          <w:lang w:eastAsia="fr-FR"/>
        </w:rPr>
      </w:pPr>
      <w:r w:rsidRPr="005C119D">
        <w:rPr>
          <w:rFonts w:cs="Times New Roman"/>
          <w:bCs/>
          <w:color w:val="000000"/>
          <w:lang w:eastAsia="fr-FR"/>
        </w:rPr>
        <w:t>______________</w:t>
      </w:r>
    </w:p>
    <w:p w:rsidR="00E83B3B" w:rsidRPr="005C119D" w:rsidRDefault="009726B9" w:rsidP="00E83B3B">
      <w:pPr>
        <w:suppressAutoHyphens w:val="0"/>
        <w:rPr>
          <w:rFonts w:cs="Times New Roman"/>
          <w:bCs/>
          <w:lang w:eastAsia="fr-FR"/>
        </w:rPr>
      </w:pPr>
      <w:r w:rsidRPr="005C119D">
        <w:rPr>
          <w:rFonts w:cs="Times New Roman"/>
          <w:bCs/>
          <w:color w:val="000000"/>
          <w:lang w:eastAsia="fr-FR"/>
        </w:rPr>
        <w:t>19 Esplanade des Antilles</w:t>
      </w:r>
    </w:p>
    <w:p w:rsidR="00337E08" w:rsidRPr="005C119D" w:rsidRDefault="009726B9" w:rsidP="00337E08">
      <w:pPr>
        <w:suppressAutoHyphens w:val="0"/>
        <w:rPr>
          <w:rFonts w:cs="Times New Roman"/>
          <w:bCs/>
          <w:lang w:eastAsia="fr-FR"/>
        </w:rPr>
      </w:pPr>
      <w:r w:rsidRPr="005C119D">
        <w:rPr>
          <w:rFonts w:cs="Times New Roman"/>
          <w:bCs/>
          <w:color w:val="000000"/>
          <w:lang w:eastAsia="fr-FR"/>
        </w:rPr>
        <w:t>Domaine Universitaire</w:t>
      </w:r>
    </w:p>
    <w:p w:rsidR="00E83B3B" w:rsidRPr="005C119D" w:rsidRDefault="009726B9" w:rsidP="00E83B3B">
      <w:pPr>
        <w:suppressAutoHyphens w:val="0"/>
        <w:rPr>
          <w:rFonts w:cs="Times New Roman"/>
          <w:bCs/>
          <w:lang w:eastAsia="fr-FR"/>
        </w:rPr>
      </w:pPr>
      <w:r w:rsidRPr="005C119D">
        <w:rPr>
          <w:rFonts w:cs="Times New Roman"/>
          <w:bCs/>
          <w:color w:val="000000"/>
          <w:lang w:eastAsia="fr-FR"/>
        </w:rPr>
        <w:t>33600</w:t>
      </w:r>
      <w:r w:rsidRPr="005C119D">
        <w:rPr>
          <w:rFonts w:cs="Times New Roman"/>
          <w:bCs/>
          <w:lang w:eastAsia="fr-FR"/>
        </w:rPr>
        <w:t xml:space="preserve"> </w:t>
      </w:r>
      <w:r w:rsidRPr="005C119D">
        <w:rPr>
          <w:rFonts w:cs="Times New Roman"/>
          <w:bCs/>
          <w:color w:val="000000"/>
          <w:lang w:eastAsia="fr-FR"/>
        </w:rPr>
        <w:t>PESSAC</w:t>
      </w:r>
    </w:p>
    <w:p w:rsidR="00E83B3B" w:rsidRPr="005C119D" w:rsidRDefault="009726B9" w:rsidP="0074649F">
      <w:pPr>
        <w:suppressAutoHyphens w:val="0"/>
        <w:rPr>
          <w:rFonts w:cs="Times New Roman"/>
          <w:bCs/>
          <w:lang w:eastAsia="fr-FR"/>
        </w:rPr>
      </w:pPr>
      <w:r w:rsidRPr="005C119D">
        <w:rPr>
          <w:rFonts w:cs="Times New Roman"/>
          <w:bCs/>
          <w:lang w:eastAsia="fr-FR"/>
        </w:rPr>
        <w:t xml:space="preserve">Tél. : </w:t>
      </w:r>
      <w:r w:rsidRPr="005C119D">
        <w:rPr>
          <w:rFonts w:cs="Times New Roman"/>
          <w:bCs/>
          <w:color w:val="000000"/>
          <w:lang w:eastAsia="fr-FR"/>
        </w:rPr>
        <w:t>______________</w:t>
      </w:r>
      <w:r w:rsidRPr="005C119D">
        <w:rPr>
          <w:rFonts w:cs="Times New Roman"/>
          <w:bCs/>
          <w:lang w:eastAsia="fr-FR"/>
        </w:rPr>
        <w:t xml:space="preserve"> </w:t>
      </w:r>
    </w:p>
    <w:p w:rsidR="00E83B3B" w:rsidRPr="005C119D" w:rsidRDefault="009726B9" w:rsidP="00E83B3B">
      <w:pPr>
        <w:suppressAutoHyphens w:val="0"/>
        <w:rPr>
          <w:rFonts w:cs="Times New Roman"/>
          <w:bCs/>
          <w:lang w:eastAsia="fr-FR"/>
        </w:rPr>
      </w:pPr>
      <w:r w:rsidRPr="005C119D">
        <w:rPr>
          <w:rFonts w:cs="Times New Roman"/>
          <w:bCs/>
          <w:lang w:eastAsia="fr-FR"/>
        </w:rPr>
        <w:t xml:space="preserve">Email : </w:t>
      </w:r>
      <w:r w:rsidRPr="005C119D">
        <w:rPr>
          <w:rFonts w:cs="Times New Roman"/>
          <w:bCs/>
          <w:color w:val="000000"/>
          <w:lang w:eastAsia="fr-FR"/>
        </w:rPr>
        <w:t>______________</w:t>
      </w:r>
    </w:p>
    <w:p w:rsidR="00E83B3B" w:rsidRPr="005C119D" w:rsidRDefault="003F7CE4" w:rsidP="009B45B9">
      <w:pPr>
        <w:pStyle w:val="fcase2metab"/>
        <w:ind w:left="0" w:firstLine="0"/>
        <w:rPr>
          <w:rFonts w:cs="Arial"/>
        </w:rPr>
      </w:pPr>
    </w:p>
    <w:p w:rsidR="009B1CD0" w:rsidRPr="005C119D" w:rsidRDefault="009726B9" w:rsidP="009B45B9">
      <w:pPr>
        <w:tabs>
          <w:tab w:val="left" w:pos="720"/>
          <w:tab w:val="left" w:pos="851"/>
        </w:tabs>
        <w:jc w:val="both"/>
        <w:rPr>
          <w:rFonts w:cs="Arial"/>
          <w:i/>
          <w:iCs/>
          <w:sz w:val="18"/>
          <w:szCs w:val="18"/>
        </w:rPr>
      </w:pPr>
      <w:r w:rsidRPr="005C119D">
        <w:rPr>
          <w:rFonts w:ascii="Wingdings" w:eastAsia="Wingdings" w:hAnsi="Wingdings" w:cs="Wingdings"/>
          <w:b/>
          <w:color w:val="66CCFF"/>
          <w:spacing w:val="-10"/>
        </w:rPr>
        <w:t></w:t>
      </w:r>
      <w:r w:rsidRPr="005C119D">
        <w:rPr>
          <w:rFonts w:eastAsia="Arial" w:cs="Arial"/>
          <w:b/>
          <w:spacing w:val="-10"/>
        </w:rPr>
        <w:t xml:space="preserve">  </w:t>
      </w:r>
      <w:r w:rsidRPr="005C119D">
        <w:rPr>
          <w:rFonts w:cs="Arial"/>
        </w:rPr>
        <w:t>Désignation, adresse, numéro de téléphone du comptable assignataire :</w:t>
      </w:r>
    </w:p>
    <w:p w:rsidR="009B1CD0" w:rsidRPr="005C119D" w:rsidRDefault="003F7CE4" w:rsidP="009B45B9">
      <w:pPr>
        <w:tabs>
          <w:tab w:val="left" w:pos="720"/>
          <w:tab w:val="left" w:pos="851"/>
        </w:tabs>
        <w:jc w:val="both"/>
        <w:rPr>
          <w:rFonts w:cs="Arial"/>
        </w:rPr>
      </w:pPr>
    </w:p>
    <w:p w:rsidR="00E83B3B" w:rsidRPr="005C119D" w:rsidRDefault="009726B9" w:rsidP="00E83B3B">
      <w:pPr>
        <w:suppressAutoHyphens w:val="0"/>
        <w:rPr>
          <w:rFonts w:cs="Times New Roman"/>
          <w:bCs/>
          <w:lang w:eastAsia="fr-FR"/>
        </w:rPr>
      </w:pPr>
      <w:r w:rsidRPr="005C119D">
        <w:rPr>
          <w:rFonts w:cs="Times New Roman"/>
          <w:bCs/>
          <w:color w:val="000000"/>
          <w:lang w:eastAsia="fr-FR"/>
        </w:rPr>
        <w:t>______________</w:t>
      </w:r>
    </w:p>
    <w:p w:rsidR="00E83B3B" w:rsidRPr="005C119D" w:rsidRDefault="009726B9" w:rsidP="00E83B3B">
      <w:pPr>
        <w:suppressAutoHyphens w:val="0"/>
        <w:rPr>
          <w:rFonts w:cs="Times New Roman"/>
          <w:bCs/>
          <w:lang w:eastAsia="fr-FR"/>
        </w:rPr>
      </w:pPr>
      <w:r w:rsidRPr="005C119D">
        <w:rPr>
          <w:rFonts w:cs="Times New Roman"/>
          <w:bCs/>
          <w:color w:val="000000"/>
          <w:lang w:eastAsia="fr-FR"/>
        </w:rPr>
        <w:t>______________</w:t>
      </w:r>
    </w:p>
    <w:p w:rsidR="00E83B3B" w:rsidRPr="005C119D" w:rsidRDefault="009726B9" w:rsidP="00E83B3B">
      <w:pPr>
        <w:suppressAutoHyphens w:val="0"/>
        <w:rPr>
          <w:rFonts w:cs="Times New Roman"/>
          <w:bCs/>
          <w:lang w:eastAsia="fr-FR"/>
        </w:rPr>
      </w:pPr>
      <w:r w:rsidRPr="005C119D">
        <w:rPr>
          <w:rFonts w:cs="Times New Roman"/>
          <w:bCs/>
          <w:color w:val="000000"/>
          <w:lang w:eastAsia="fr-FR"/>
        </w:rPr>
        <w:t>19 Esplanade des Antilles</w:t>
      </w:r>
    </w:p>
    <w:p w:rsidR="00337E08" w:rsidRPr="005C119D" w:rsidRDefault="009726B9" w:rsidP="00E83B3B">
      <w:pPr>
        <w:suppressAutoHyphens w:val="0"/>
        <w:rPr>
          <w:rFonts w:cs="Times New Roman"/>
          <w:bCs/>
          <w:lang w:eastAsia="fr-FR"/>
        </w:rPr>
      </w:pPr>
      <w:r w:rsidRPr="005C119D">
        <w:rPr>
          <w:rFonts w:cs="Times New Roman"/>
          <w:bCs/>
          <w:color w:val="000000"/>
          <w:lang w:eastAsia="fr-FR"/>
        </w:rPr>
        <w:t>Domaine Universitaire</w:t>
      </w:r>
    </w:p>
    <w:p w:rsidR="00E83B3B" w:rsidRPr="005C119D" w:rsidRDefault="009726B9" w:rsidP="00E83B3B">
      <w:pPr>
        <w:suppressAutoHyphens w:val="0"/>
        <w:rPr>
          <w:rFonts w:cs="Times New Roman"/>
          <w:bCs/>
          <w:lang w:eastAsia="fr-FR"/>
        </w:rPr>
      </w:pPr>
      <w:r w:rsidRPr="005C119D">
        <w:rPr>
          <w:rFonts w:cs="Times New Roman"/>
          <w:bCs/>
          <w:color w:val="000000"/>
          <w:lang w:eastAsia="fr-FR"/>
        </w:rPr>
        <w:t>33600</w:t>
      </w:r>
      <w:r w:rsidRPr="005C119D">
        <w:rPr>
          <w:rFonts w:cs="Times New Roman"/>
          <w:bCs/>
          <w:lang w:eastAsia="fr-FR"/>
        </w:rPr>
        <w:t xml:space="preserve"> </w:t>
      </w:r>
      <w:r w:rsidRPr="005C119D">
        <w:rPr>
          <w:rFonts w:cs="Times New Roman"/>
          <w:bCs/>
          <w:color w:val="000000"/>
          <w:lang w:eastAsia="fr-FR"/>
        </w:rPr>
        <w:t>PESSAC</w:t>
      </w:r>
    </w:p>
    <w:p w:rsidR="00E83B3B" w:rsidRPr="005C119D" w:rsidRDefault="009726B9" w:rsidP="00E83B3B">
      <w:pPr>
        <w:suppressAutoHyphens w:val="0"/>
        <w:rPr>
          <w:rFonts w:cs="Times New Roman"/>
          <w:bCs/>
          <w:lang w:eastAsia="fr-FR"/>
        </w:rPr>
      </w:pPr>
      <w:r w:rsidRPr="005C119D">
        <w:rPr>
          <w:rFonts w:cs="Times New Roman"/>
          <w:bCs/>
          <w:lang w:eastAsia="fr-FR"/>
        </w:rPr>
        <w:t xml:space="preserve">Tél. : </w:t>
      </w:r>
      <w:r w:rsidRPr="005C119D">
        <w:rPr>
          <w:rFonts w:cs="Times New Roman"/>
          <w:bCs/>
          <w:color w:val="000000"/>
          <w:lang w:eastAsia="fr-FR"/>
        </w:rPr>
        <w:t>______________</w:t>
      </w:r>
    </w:p>
    <w:p w:rsidR="009B1CD0" w:rsidRPr="005C119D" w:rsidRDefault="003F7CE4" w:rsidP="009B45B9">
      <w:pPr>
        <w:pStyle w:val="fcase2metab"/>
        <w:ind w:left="0" w:firstLine="0"/>
        <w:rPr>
          <w:rFonts w:cs="Arial"/>
        </w:rPr>
      </w:pPr>
    </w:p>
    <w:p w:rsidR="009B1CD0" w:rsidRPr="005C119D" w:rsidRDefault="009726B9" w:rsidP="009B45B9">
      <w:pPr>
        <w:pStyle w:val="fcase2metab"/>
        <w:rPr>
          <w:rFonts w:cs="Arial"/>
        </w:rPr>
      </w:pPr>
      <w:r w:rsidRPr="005C119D">
        <w:rPr>
          <w:rFonts w:ascii="Wingdings" w:eastAsia="Wingdings" w:hAnsi="Wingdings" w:cs="Wingdings"/>
          <w:b/>
          <w:color w:val="66CCFF"/>
          <w:spacing w:val="-10"/>
        </w:rPr>
        <w:t></w:t>
      </w:r>
      <w:r w:rsidRPr="005C119D">
        <w:rPr>
          <w:rFonts w:eastAsia="Arial" w:cs="Arial"/>
          <w:b/>
        </w:rPr>
        <w:t xml:space="preserve">  </w:t>
      </w:r>
      <w:r w:rsidRPr="005C119D">
        <w:rPr>
          <w:rFonts w:cs="Arial"/>
        </w:rPr>
        <w:t>Imputation budgétaire :</w:t>
      </w:r>
    </w:p>
    <w:p w:rsidR="0079785C" w:rsidRPr="005C119D" w:rsidRDefault="003F7CE4" w:rsidP="00E83B3B">
      <w:pPr>
        <w:pStyle w:val="fcase2metab"/>
        <w:ind w:left="0" w:firstLine="0"/>
        <w:rPr>
          <w:rFonts w:cs="Arial"/>
        </w:rPr>
      </w:pPr>
    </w:p>
    <w:p w:rsidR="00E83B3B" w:rsidRPr="005C119D" w:rsidRDefault="009726B9" w:rsidP="00E83B3B">
      <w:pPr>
        <w:rPr>
          <w:rFonts w:cs="Arial"/>
        </w:rPr>
      </w:pPr>
      <w:r w:rsidRPr="005C119D">
        <w:rPr>
          <w:rFonts w:cs="Arial"/>
          <w:color w:val="000000"/>
        </w:rPr>
        <w:t>______________</w:t>
      </w:r>
      <w:r w:rsidRPr="005C119D">
        <w:rPr>
          <w:rFonts w:cs="Arial"/>
        </w:rPr>
        <w:t xml:space="preserve">  - Exercice budgétaire </w:t>
      </w:r>
      <w:r w:rsidRPr="005C119D">
        <w:rPr>
          <w:rFonts w:cs="Arial"/>
          <w:color w:val="000000"/>
        </w:rPr>
        <w:t>______________</w:t>
      </w:r>
      <w:r w:rsidRPr="005C119D">
        <w:rPr>
          <w:rFonts w:cs="Arial"/>
        </w:rPr>
        <w:t xml:space="preserve"> - article </w:t>
      </w:r>
      <w:r w:rsidRPr="005C119D">
        <w:rPr>
          <w:rFonts w:cs="Arial"/>
          <w:color w:val="000000"/>
        </w:rPr>
        <w:t>______________</w:t>
      </w:r>
    </w:p>
    <w:p w:rsidR="009B1CD0" w:rsidRPr="005C119D" w:rsidRDefault="003F7CE4" w:rsidP="009B45B9">
      <w:pPr>
        <w:tabs>
          <w:tab w:val="left" w:pos="851"/>
        </w:tabs>
        <w:rPr>
          <w:rFonts w:cs="Arial"/>
        </w:rPr>
      </w:pPr>
    </w:p>
    <w:p w:rsidR="009B1CD0" w:rsidRPr="005C119D" w:rsidRDefault="009726B9" w:rsidP="009B45B9">
      <w:pPr>
        <w:tabs>
          <w:tab w:val="left" w:pos="851"/>
          <w:tab w:val="left" w:pos="3402"/>
          <w:tab w:val="left" w:pos="6237"/>
          <w:tab w:val="left" w:pos="9072"/>
        </w:tabs>
        <w:jc w:val="both"/>
        <w:rPr>
          <w:rFonts w:cs="Arial"/>
          <w:i/>
          <w:sz w:val="18"/>
          <w:szCs w:val="18"/>
        </w:rPr>
      </w:pPr>
      <w:r w:rsidRPr="005C119D">
        <w:rPr>
          <w:rFonts w:cs="Arial"/>
          <w:b/>
          <w:caps/>
        </w:rPr>
        <w:t>P</w:t>
      </w:r>
      <w:r w:rsidRPr="005C119D">
        <w:rPr>
          <w:rFonts w:cs="Arial"/>
          <w:b/>
        </w:rPr>
        <w:t>our l</w:t>
      </w:r>
      <w:r w:rsidRPr="005C119D">
        <w:rPr>
          <w:rFonts w:cs="Arial"/>
          <w:b/>
          <w:caps/>
        </w:rPr>
        <w:t>’E</w:t>
      </w:r>
      <w:r w:rsidRPr="005C119D">
        <w:rPr>
          <w:rFonts w:cs="Arial"/>
          <w:b/>
        </w:rPr>
        <w:t>tat et ses établissements :</w:t>
      </w:r>
    </w:p>
    <w:p w:rsidR="009B1CD0" w:rsidRPr="005C119D" w:rsidRDefault="009726B9" w:rsidP="009B45B9">
      <w:pPr>
        <w:tabs>
          <w:tab w:val="left" w:pos="851"/>
          <w:tab w:val="left" w:pos="3402"/>
          <w:tab w:val="left" w:pos="6237"/>
          <w:tab w:val="left" w:pos="9072"/>
        </w:tabs>
        <w:jc w:val="both"/>
        <w:rPr>
          <w:rFonts w:cs="Arial"/>
        </w:rPr>
      </w:pPr>
      <w:r w:rsidRPr="005C119D">
        <w:rPr>
          <w:rFonts w:cs="Arial"/>
          <w:i/>
          <w:sz w:val="18"/>
          <w:szCs w:val="18"/>
        </w:rPr>
        <w:t>(Visa ou avis de l’autorité chargée du contrôle financier.)</w:t>
      </w:r>
    </w:p>
    <w:p w:rsidR="009B1CD0" w:rsidRPr="005C119D" w:rsidRDefault="003F7CE4" w:rsidP="009B45B9">
      <w:pPr>
        <w:tabs>
          <w:tab w:val="left" w:pos="851"/>
        </w:tabs>
        <w:rPr>
          <w:rFonts w:cs="Arial"/>
        </w:rPr>
      </w:pPr>
    </w:p>
    <w:p w:rsidR="009B1CD0" w:rsidRPr="005C119D" w:rsidRDefault="003F7CE4" w:rsidP="009B45B9">
      <w:pPr>
        <w:tabs>
          <w:tab w:val="left" w:pos="851"/>
        </w:tabs>
        <w:rPr>
          <w:rFonts w:cs="Arial"/>
        </w:rPr>
      </w:pPr>
    </w:p>
    <w:p w:rsidR="009B1CD0" w:rsidRPr="005C119D" w:rsidRDefault="003F7CE4" w:rsidP="009B45B9">
      <w:pPr>
        <w:tabs>
          <w:tab w:val="left" w:pos="851"/>
        </w:tabs>
        <w:rPr>
          <w:rFonts w:cs="Arial"/>
        </w:rPr>
      </w:pPr>
    </w:p>
    <w:p w:rsidR="001C40C0" w:rsidRPr="005C119D" w:rsidRDefault="003F7CE4" w:rsidP="009B45B9">
      <w:pPr>
        <w:tabs>
          <w:tab w:val="left" w:pos="851"/>
        </w:tabs>
        <w:rPr>
          <w:rFonts w:cs="Arial"/>
        </w:rPr>
      </w:pPr>
    </w:p>
    <w:p w:rsidR="009B1CD0" w:rsidRPr="005C119D" w:rsidRDefault="003F7CE4" w:rsidP="009B45B9">
      <w:pPr>
        <w:tabs>
          <w:tab w:val="left" w:pos="851"/>
        </w:tabs>
        <w:rPr>
          <w:rFonts w:cs="Arial"/>
        </w:rPr>
      </w:pPr>
    </w:p>
    <w:p w:rsidR="009B1CD0" w:rsidRPr="005C119D" w:rsidRDefault="003F7CE4" w:rsidP="009B45B9">
      <w:pPr>
        <w:tabs>
          <w:tab w:val="left" w:pos="851"/>
        </w:tabs>
        <w:rPr>
          <w:rFonts w:cs="Arial"/>
        </w:rPr>
      </w:pPr>
    </w:p>
    <w:p w:rsidR="009B1CD0" w:rsidRPr="005C119D" w:rsidRDefault="009726B9" w:rsidP="009B45B9">
      <w:pPr>
        <w:tabs>
          <w:tab w:val="left" w:pos="851"/>
          <w:tab w:val="left" w:pos="5245"/>
          <w:tab w:val="left" w:pos="7371"/>
          <w:tab w:val="left" w:pos="7655"/>
        </w:tabs>
        <w:jc w:val="both"/>
      </w:pPr>
      <w:r w:rsidRPr="005C119D">
        <w:rPr>
          <w:rFonts w:cs="Arial"/>
        </w:rPr>
        <w:tab/>
        <w:t>A : …………………… , le …………………</w:t>
      </w:r>
    </w:p>
    <w:p w:rsidR="009B1CD0" w:rsidRPr="005C119D" w:rsidRDefault="003F7CE4" w:rsidP="009B45B9">
      <w:pPr>
        <w:tabs>
          <w:tab w:val="left" w:pos="851"/>
        </w:tabs>
      </w:pPr>
    </w:p>
    <w:p w:rsidR="009B1CD0" w:rsidRPr="005C119D" w:rsidRDefault="003F7CE4" w:rsidP="009B45B9">
      <w:pPr>
        <w:tabs>
          <w:tab w:val="left" w:pos="851"/>
        </w:tabs>
      </w:pPr>
    </w:p>
    <w:p w:rsidR="009B1CD0" w:rsidRPr="005C119D" w:rsidRDefault="003F7CE4" w:rsidP="009B45B9">
      <w:pPr>
        <w:tabs>
          <w:tab w:val="left" w:pos="851"/>
        </w:tabs>
      </w:pPr>
    </w:p>
    <w:p w:rsidR="009B1CD0" w:rsidRPr="005C119D" w:rsidRDefault="003F7CE4" w:rsidP="009B45B9">
      <w:pPr>
        <w:tabs>
          <w:tab w:val="left" w:pos="851"/>
        </w:tabs>
      </w:pPr>
    </w:p>
    <w:p w:rsidR="009B1CD0" w:rsidRPr="005C119D" w:rsidRDefault="009726B9" w:rsidP="009B45B9">
      <w:pPr>
        <w:tabs>
          <w:tab w:val="left" w:pos="851"/>
        </w:tabs>
        <w:ind w:left="6804"/>
        <w:jc w:val="both"/>
        <w:rPr>
          <w:rFonts w:cs="Arial"/>
          <w:i/>
          <w:sz w:val="18"/>
          <w:szCs w:val="18"/>
        </w:rPr>
      </w:pPr>
      <w:r w:rsidRPr="005C119D">
        <w:rPr>
          <w:rFonts w:cs="Arial"/>
        </w:rPr>
        <w:t>Signature</w:t>
      </w:r>
    </w:p>
    <w:p w:rsidR="009B1CD0" w:rsidRPr="005C119D" w:rsidRDefault="009726B9" w:rsidP="009B45B9">
      <w:pPr>
        <w:tabs>
          <w:tab w:val="left" w:pos="851"/>
        </w:tabs>
        <w:ind w:left="4820"/>
        <w:jc w:val="center"/>
      </w:pPr>
      <w:r w:rsidRPr="005C119D">
        <w:rPr>
          <w:rFonts w:cs="Arial"/>
          <w:i/>
          <w:sz w:val="18"/>
          <w:szCs w:val="18"/>
        </w:rPr>
        <w:t xml:space="preserve">(représentant </w:t>
      </w:r>
      <w:r w:rsidRPr="00E41F29">
        <w:rPr>
          <w:rFonts w:cs="Arial"/>
          <w:i/>
          <w:sz w:val="18"/>
          <w:szCs w:val="18"/>
        </w:rPr>
        <w:t>de l’acheteur</w:t>
      </w:r>
      <w:r w:rsidRPr="005C119D">
        <w:rPr>
          <w:rFonts w:cs="Arial"/>
          <w:i/>
          <w:sz w:val="18"/>
          <w:szCs w:val="18"/>
        </w:rPr>
        <w:t>habilité à signer le marché ou l’accord-cadre)</w:t>
      </w:r>
    </w:p>
    <w:p w:rsidR="009B1CD0" w:rsidRPr="005C119D" w:rsidRDefault="003F7CE4" w:rsidP="009B45B9">
      <w:pPr>
        <w:tabs>
          <w:tab w:val="left" w:pos="851"/>
          <w:tab w:val="left" w:pos="3402"/>
        </w:tabs>
        <w:spacing w:before="120" w:after="120"/>
        <w:jc w:val="both"/>
      </w:pPr>
    </w:p>
    <w:sectPr w:rsidR="009B1CD0" w:rsidRPr="005C119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3759" w:rsidRDefault="009726B9">
      <w:r>
        <w:separator/>
      </w:r>
    </w:p>
  </w:endnote>
  <w:endnote w:type="continuationSeparator" w:id="0">
    <w:p w:rsidR="00863759" w:rsidRDefault="00972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83205E">
      <w:trPr>
        <w:tblHeader/>
      </w:trPr>
      <w:tc>
        <w:tcPr>
          <w:tcW w:w="2906" w:type="dxa"/>
          <w:shd w:val="clear" w:color="auto" w:fill="66CCFF"/>
        </w:tcPr>
        <w:p w:rsidR="009B1CD0" w:rsidRDefault="009726B9" w:rsidP="009B45B9">
          <w:pPr>
            <w:ind w:right="-638"/>
            <w:rPr>
              <w:rFonts w:cs="Arial"/>
              <w:b/>
              <w:i/>
            </w:rPr>
          </w:pPr>
          <w:r>
            <w:rPr>
              <w:rFonts w:cs="Arial"/>
              <w:b/>
            </w:rPr>
            <w:t>ATTRI1 – Acte d’engagement</w:t>
          </w:r>
        </w:p>
      </w:tc>
      <w:tc>
        <w:tcPr>
          <w:tcW w:w="5528" w:type="dxa"/>
          <w:shd w:val="clear" w:color="auto" w:fill="66CCFF"/>
        </w:tcPr>
        <w:p w:rsidR="009B1CD0" w:rsidRDefault="009726B9" w:rsidP="00660727">
          <w:pPr>
            <w:jc w:val="center"/>
            <w:rPr>
              <w:rFonts w:cs="Arial"/>
              <w:b/>
            </w:rPr>
          </w:pPr>
          <w:r w:rsidRPr="005A3245">
            <w:rPr>
              <w:rFonts w:cs="Arial"/>
              <w:color w:val="000000"/>
            </w:rPr>
            <w:t>25PA91201</w:t>
          </w:r>
        </w:p>
      </w:tc>
      <w:tc>
        <w:tcPr>
          <w:tcW w:w="896" w:type="dxa"/>
          <w:shd w:val="clear" w:color="auto" w:fill="66CCFF"/>
        </w:tcPr>
        <w:p w:rsidR="009B1CD0" w:rsidRDefault="009726B9">
          <w:pPr>
            <w:tabs>
              <w:tab w:val="center" w:pos="1366"/>
              <w:tab w:val="right" w:pos="2733"/>
            </w:tabs>
          </w:pPr>
          <w:r>
            <w:rPr>
              <w:rFonts w:cs="Arial"/>
              <w:b/>
            </w:rPr>
            <w:t xml:space="preserve">Page : </w:t>
          </w:r>
        </w:p>
      </w:tc>
      <w:tc>
        <w:tcPr>
          <w:tcW w:w="567" w:type="dxa"/>
          <w:shd w:val="clear" w:color="auto" w:fill="66CCFF"/>
        </w:tcPr>
        <w:p w:rsidR="009B1CD0" w:rsidRDefault="009726B9">
          <w:pPr>
            <w:jc w:val="center"/>
            <w:rPr>
              <w:rFonts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rPr>
            <w:t>6</w:t>
          </w:r>
          <w:r>
            <w:rPr>
              <w:rStyle w:val="Numrodepage"/>
              <w:rFonts w:cs="Arial"/>
              <w:b/>
            </w:rPr>
            <w:fldChar w:fldCharType="end"/>
          </w:r>
        </w:p>
      </w:tc>
      <w:tc>
        <w:tcPr>
          <w:tcW w:w="165" w:type="dxa"/>
          <w:shd w:val="clear" w:color="auto" w:fill="66CCFF"/>
        </w:tcPr>
        <w:p w:rsidR="009B1CD0" w:rsidRDefault="009726B9">
          <w:pPr>
            <w:jc w:val="center"/>
          </w:pPr>
          <w:r>
            <w:rPr>
              <w:rFonts w:cs="Arial"/>
              <w:b/>
            </w:rPr>
            <w:t>/</w:t>
          </w:r>
        </w:p>
      </w:tc>
      <w:tc>
        <w:tcPr>
          <w:tcW w:w="544" w:type="dxa"/>
          <w:shd w:val="clear" w:color="auto" w:fill="66CCFF"/>
        </w:tcPr>
        <w:p w:rsidR="009B1CD0" w:rsidRDefault="009726B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rPr>
            <w:t>6</w:t>
          </w:r>
          <w:r>
            <w:rPr>
              <w:rStyle w:val="Numrodepage"/>
              <w:rFonts w:cs="Arial"/>
              <w:b/>
            </w:rPr>
            <w:fldChar w:fldCharType="end"/>
          </w:r>
        </w:p>
      </w:tc>
    </w:tr>
  </w:tbl>
  <w:p w:rsidR="009B1CD0" w:rsidRDefault="003F7CE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3759" w:rsidRDefault="009726B9">
      <w:r>
        <w:separator/>
      </w:r>
    </w:p>
  </w:footnote>
  <w:footnote w:type="continuationSeparator" w:id="0">
    <w:p w:rsidR="00863759" w:rsidRDefault="009726B9">
      <w:r>
        <w:continuationSeparator/>
      </w:r>
    </w:p>
  </w:footnote>
  <w:footnote w:id="1">
    <w:p w:rsidR="009B1CD0" w:rsidRDefault="009726B9">
      <w:pPr>
        <w:pStyle w:val="Notedebasdepage"/>
      </w:pPr>
      <w:r>
        <w:rPr>
          <w:rStyle w:val="Caractresdenotedebasdepage"/>
        </w:rPr>
        <w:footnoteRef/>
      </w:r>
      <w:r>
        <w:rPr>
          <w:rFonts w:eastAsia="Arial" w:cs="Arial"/>
          <w:sz w:val="16"/>
          <w:szCs w:val="16"/>
        </w:rPr>
        <w:tab/>
        <w:t xml:space="preserve"> </w:t>
      </w:r>
      <w:r>
        <w:rPr>
          <w:rFonts w:cs="Arial"/>
          <w:sz w:val="16"/>
          <w:szCs w:val="16"/>
        </w:rPr>
        <w:t>Formulaire non obligatoire disponible, avec sa notice explicative, sur le site du ministère chargé de l’économie.</w:t>
      </w:r>
    </w:p>
  </w:footnote>
  <w:footnote w:id="2">
    <w:p w:rsidR="009B1CD0" w:rsidRDefault="009726B9">
      <w:pPr>
        <w:pStyle w:val="Notedebasdepage"/>
        <w:ind w:right="-1"/>
        <w:jc w:val="both"/>
      </w:pPr>
      <w:r>
        <w:rPr>
          <w:rStyle w:val="Caractresdenotedebasdepage"/>
        </w:rPr>
        <w:footnoteRef/>
      </w:r>
      <w:r>
        <w:rPr>
          <w:rStyle w:val="Caractresdenotedebasdepage"/>
          <w:rFonts w:cs="Arial"/>
          <w:sz w:val="16"/>
          <w:szCs w:val="16"/>
        </w:rPr>
        <w:tab/>
        <w:t xml:space="preserve"> </w:t>
      </w:r>
      <w:r>
        <w:rPr>
          <w:rFonts w:cs="Arial"/>
          <w:sz w:val="16"/>
          <w:szCs w:val="16"/>
        </w:rPr>
        <w:t>Le montant de l’offre établie à partir de prix unitaires est calculé par référence à la quantité estimée dans l’avis d’appel public à la concurrence.</w:t>
      </w:r>
    </w:p>
  </w:footnote>
  <w:footnote w:id="3">
    <w:p w:rsidR="009B1CD0" w:rsidRDefault="009726B9">
      <w:pPr>
        <w:pStyle w:val="Notedebasdepage"/>
        <w:ind w:right="-1"/>
        <w:jc w:val="both"/>
      </w:pPr>
      <w:r>
        <w:rPr>
          <w:rStyle w:val="Caractresdenotedebasdepage"/>
        </w:rPr>
        <w:t>4</w:t>
      </w:r>
      <w:r>
        <w:rPr>
          <w:rFonts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0B"/>
    <w:multiLevelType w:val="singleLevel"/>
    <w:tmpl w:val="0000000B"/>
    <w:lvl w:ilvl="0">
      <w:start w:val="1"/>
      <w:numFmt w:val="bullet"/>
      <w:lvlText w:val=""/>
      <w:lvlJc w:val="left"/>
      <w:pPr>
        <w:tabs>
          <w:tab w:val="num" w:pos="644"/>
        </w:tabs>
        <w:ind w:left="644" w:hanging="360"/>
      </w:pPr>
      <w:rPr>
        <w:rFonts w:ascii="Symbol" w:hAnsi="Symbol" w:hint="default"/>
        <w:sz w:val="20"/>
      </w:rPr>
    </w:lvl>
  </w:abstractNum>
  <w:abstractNum w:abstractNumId="4" w15:restartNumberingAfterBreak="0">
    <w:nsid w:val="093E3A8C"/>
    <w:multiLevelType w:val="hybridMultilevel"/>
    <w:tmpl w:val="5BEE4546"/>
    <w:lvl w:ilvl="0" w:tplc="DD4A0B0A">
      <w:numFmt w:val="bullet"/>
      <w:lvlText w:val="-"/>
      <w:lvlJc w:val="left"/>
      <w:pPr>
        <w:ind w:left="720" w:hanging="360"/>
      </w:pPr>
      <w:rPr>
        <w:rFonts w:ascii="Univers" w:eastAsia="Times New Roman" w:hAnsi="Univers" w:cs="Univers" w:hint="default"/>
      </w:rPr>
    </w:lvl>
    <w:lvl w:ilvl="1" w:tplc="C4543DF8" w:tentative="1">
      <w:start w:val="1"/>
      <w:numFmt w:val="bullet"/>
      <w:lvlText w:val="o"/>
      <w:lvlJc w:val="left"/>
      <w:pPr>
        <w:ind w:left="1440" w:hanging="360"/>
      </w:pPr>
      <w:rPr>
        <w:rFonts w:ascii="Courier New" w:hAnsi="Courier New" w:cs="Courier New" w:hint="default"/>
      </w:rPr>
    </w:lvl>
    <w:lvl w:ilvl="2" w:tplc="E11C7370" w:tentative="1">
      <w:start w:val="1"/>
      <w:numFmt w:val="bullet"/>
      <w:lvlText w:val=""/>
      <w:lvlJc w:val="left"/>
      <w:pPr>
        <w:ind w:left="2160" w:hanging="360"/>
      </w:pPr>
      <w:rPr>
        <w:rFonts w:ascii="Wingdings" w:hAnsi="Wingdings" w:hint="default"/>
      </w:rPr>
    </w:lvl>
    <w:lvl w:ilvl="3" w:tplc="10E8013A" w:tentative="1">
      <w:start w:val="1"/>
      <w:numFmt w:val="bullet"/>
      <w:lvlText w:val=""/>
      <w:lvlJc w:val="left"/>
      <w:pPr>
        <w:ind w:left="2880" w:hanging="360"/>
      </w:pPr>
      <w:rPr>
        <w:rFonts w:ascii="Symbol" w:hAnsi="Symbol" w:hint="default"/>
      </w:rPr>
    </w:lvl>
    <w:lvl w:ilvl="4" w:tplc="657A55E4" w:tentative="1">
      <w:start w:val="1"/>
      <w:numFmt w:val="bullet"/>
      <w:lvlText w:val="o"/>
      <w:lvlJc w:val="left"/>
      <w:pPr>
        <w:ind w:left="3600" w:hanging="360"/>
      </w:pPr>
      <w:rPr>
        <w:rFonts w:ascii="Courier New" w:hAnsi="Courier New" w:cs="Courier New" w:hint="default"/>
      </w:rPr>
    </w:lvl>
    <w:lvl w:ilvl="5" w:tplc="94BC6912" w:tentative="1">
      <w:start w:val="1"/>
      <w:numFmt w:val="bullet"/>
      <w:lvlText w:val=""/>
      <w:lvlJc w:val="left"/>
      <w:pPr>
        <w:ind w:left="4320" w:hanging="360"/>
      </w:pPr>
      <w:rPr>
        <w:rFonts w:ascii="Wingdings" w:hAnsi="Wingdings" w:hint="default"/>
      </w:rPr>
    </w:lvl>
    <w:lvl w:ilvl="6" w:tplc="3BC2E70A" w:tentative="1">
      <w:start w:val="1"/>
      <w:numFmt w:val="bullet"/>
      <w:lvlText w:val=""/>
      <w:lvlJc w:val="left"/>
      <w:pPr>
        <w:ind w:left="5040" w:hanging="360"/>
      </w:pPr>
      <w:rPr>
        <w:rFonts w:ascii="Symbol" w:hAnsi="Symbol" w:hint="default"/>
      </w:rPr>
    </w:lvl>
    <w:lvl w:ilvl="7" w:tplc="F6A24EB6" w:tentative="1">
      <w:start w:val="1"/>
      <w:numFmt w:val="bullet"/>
      <w:lvlText w:val="o"/>
      <w:lvlJc w:val="left"/>
      <w:pPr>
        <w:ind w:left="5760" w:hanging="360"/>
      </w:pPr>
      <w:rPr>
        <w:rFonts w:ascii="Courier New" w:hAnsi="Courier New" w:cs="Courier New" w:hint="default"/>
      </w:rPr>
    </w:lvl>
    <w:lvl w:ilvl="8" w:tplc="FD94C4EE" w:tentative="1">
      <w:start w:val="1"/>
      <w:numFmt w:val="bullet"/>
      <w:lvlText w:val=""/>
      <w:lvlJc w:val="left"/>
      <w:pPr>
        <w:ind w:left="6480" w:hanging="360"/>
      </w:pPr>
      <w:rPr>
        <w:rFonts w:ascii="Wingdings" w:hAnsi="Wingdings" w:hint="default"/>
      </w:rPr>
    </w:lvl>
  </w:abstractNum>
  <w:abstractNum w:abstractNumId="5" w15:restartNumberingAfterBreak="0">
    <w:nsid w:val="28C559C3"/>
    <w:multiLevelType w:val="hybridMultilevel"/>
    <w:tmpl w:val="20EC5B0A"/>
    <w:lvl w:ilvl="0" w:tplc="2C229064">
      <w:start w:val="1"/>
      <w:numFmt w:val="decimal"/>
      <w:lvlText w:val="%1."/>
      <w:lvlJc w:val="left"/>
      <w:pPr>
        <w:ind w:left="786" w:hanging="360"/>
      </w:pPr>
      <w:rPr>
        <w:rFonts w:hint="default"/>
      </w:rPr>
    </w:lvl>
    <w:lvl w:ilvl="1" w:tplc="D7124E56" w:tentative="1">
      <w:start w:val="1"/>
      <w:numFmt w:val="lowerLetter"/>
      <w:lvlText w:val="%2."/>
      <w:lvlJc w:val="left"/>
      <w:pPr>
        <w:ind w:left="1506" w:hanging="360"/>
      </w:pPr>
    </w:lvl>
    <w:lvl w:ilvl="2" w:tplc="BC00BD62" w:tentative="1">
      <w:start w:val="1"/>
      <w:numFmt w:val="lowerRoman"/>
      <w:lvlText w:val="%3."/>
      <w:lvlJc w:val="right"/>
      <w:pPr>
        <w:ind w:left="2226" w:hanging="180"/>
      </w:pPr>
    </w:lvl>
    <w:lvl w:ilvl="3" w:tplc="CD16466E" w:tentative="1">
      <w:start w:val="1"/>
      <w:numFmt w:val="decimal"/>
      <w:lvlText w:val="%4."/>
      <w:lvlJc w:val="left"/>
      <w:pPr>
        <w:ind w:left="2946" w:hanging="360"/>
      </w:pPr>
    </w:lvl>
    <w:lvl w:ilvl="4" w:tplc="4DBE0338" w:tentative="1">
      <w:start w:val="1"/>
      <w:numFmt w:val="lowerLetter"/>
      <w:lvlText w:val="%5."/>
      <w:lvlJc w:val="left"/>
      <w:pPr>
        <w:ind w:left="3666" w:hanging="360"/>
      </w:pPr>
    </w:lvl>
    <w:lvl w:ilvl="5" w:tplc="BE6838BE" w:tentative="1">
      <w:start w:val="1"/>
      <w:numFmt w:val="lowerRoman"/>
      <w:lvlText w:val="%6."/>
      <w:lvlJc w:val="right"/>
      <w:pPr>
        <w:ind w:left="4386" w:hanging="180"/>
      </w:pPr>
    </w:lvl>
    <w:lvl w:ilvl="6" w:tplc="5D40EDDE" w:tentative="1">
      <w:start w:val="1"/>
      <w:numFmt w:val="decimal"/>
      <w:lvlText w:val="%7."/>
      <w:lvlJc w:val="left"/>
      <w:pPr>
        <w:ind w:left="5106" w:hanging="360"/>
      </w:pPr>
    </w:lvl>
    <w:lvl w:ilvl="7" w:tplc="EBB8774C" w:tentative="1">
      <w:start w:val="1"/>
      <w:numFmt w:val="lowerLetter"/>
      <w:lvlText w:val="%8."/>
      <w:lvlJc w:val="left"/>
      <w:pPr>
        <w:ind w:left="5826" w:hanging="360"/>
      </w:pPr>
    </w:lvl>
    <w:lvl w:ilvl="8" w:tplc="0DF27760" w:tentative="1">
      <w:start w:val="1"/>
      <w:numFmt w:val="lowerRoman"/>
      <w:lvlText w:val="%9."/>
      <w:lvlJc w:val="right"/>
      <w:pPr>
        <w:ind w:left="6546" w:hanging="180"/>
      </w:pPr>
    </w:lvl>
  </w:abstractNum>
  <w:abstractNum w:abstractNumId="6"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7" w15:restartNumberingAfterBreak="0">
    <w:nsid w:val="56E00900"/>
    <w:multiLevelType w:val="hybridMultilevel"/>
    <w:tmpl w:val="BB042C18"/>
    <w:lvl w:ilvl="0" w:tplc="B6DC8B06">
      <w:start w:val="1"/>
      <w:numFmt w:val="bullet"/>
      <w:lvlText w:val=""/>
      <w:lvlJc w:val="left"/>
      <w:pPr>
        <w:ind w:left="720" w:hanging="360"/>
      </w:pPr>
      <w:rPr>
        <w:rFonts w:ascii="Wingdings" w:hAnsi="Wingdings" w:cs="Wingdings" w:hint="default"/>
      </w:rPr>
    </w:lvl>
    <w:lvl w:ilvl="1" w:tplc="F446EBF0" w:tentative="1">
      <w:start w:val="1"/>
      <w:numFmt w:val="bullet"/>
      <w:lvlText w:val="o"/>
      <w:lvlJc w:val="left"/>
      <w:pPr>
        <w:ind w:left="1440" w:hanging="360"/>
      </w:pPr>
      <w:rPr>
        <w:rFonts w:ascii="Courier New" w:hAnsi="Courier New" w:cs="Courier New" w:hint="default"/>
      </w:rPr>
    </w:lvl>
    <w:lvl w:ilvl="2" w:tplc="1930C460" w:tentative="1">
      <w:start w:val="1"/>
      <w:numFmt w:val="bullet"/>
      <w:lvlText w:val=""/>
      <w:lvlJc w:val="left"/>
      <w:pPr>
        <w:ind w:left="2160" w:hanging="360"/>
      </w:pPr>
      <w:rPr>
        <w:rFonts w:ascii="Wingdings" w:hAnsi="Wingdings" w:hint="default"/>
      </w:rPr>
    </w:lvl>
    <w:lvl w:ilvl="3" w:tplc="4D367C82" w:tentative="1">
      <w:start w:val="1"/>
      <w:numFmt w:val="bullet"/>
      <w:lvlText w:val=""/>
      <w:lvlJc w:val="left"/>
      <w:pPr>
        <w:ind w:left="2880" w:hanging="360"/>
      </w:pPr>
      <w:rPr>
        <w:rFonts w:ascii="Symbol" w:hAnsi="Symbol" w:hint="default"/>
      </w:rPr>
    </w:lvl>
    <w:lvl w:ilvl="4" w:tplc="0D2A678E" w:tentative="1">
      <w:start w:val="1"/>
      <w:numFmt w:val="bullet"/>
      <w:lvlText w:val="o"/>
      <w:lvlJc w:val="left"/>
      <w:pPr>
        <w:ind w:left="3600" w:hanging="360"/>
      </w:pPr>
      <w:rPr>
        <w:rFonts w:ascii="Courier New" w:hAnsi="Courier New" w:cs="Courier New" w:hint="default"/>
      </w:rPr>
    </w:lvl>
    <w:lvl w:ilvl="5" w:tplc="10F622AE" w:tentative="1">
      <w:start w:val="1"/>
      <w:numFmt w:val="bullet"/>
      <w:lvlText w:val=""/>
      <w:lvlJc w:val="left"/>
      <w:pPr>
        <w:ind w:left="4320" w:hanging="360"/>
      </w:pPr>
      <w:rPr>
        <w:rFonts w:ascii="Wingdings" w:hAnsi="Wingdings" w:hint="default"/>
      </w:rPr>
    </w:lvl>
    <w:lvl w:ilvl="6" w:tplc="BB18FB2A" w:tentative="1">
      <w:start w:val="1"/>
      <w:numFmt w:val="bullet"/>
      <w:lvlText w:val=""/>
      <w:lvlJc w:val="left"/>
      <w:pPr>
        <w:ind w:left="5040" w:hanging="360"/>
      </w:pPr>
      <w:rPr>
        <w:rFonts w:ascii="Symbol" w:hAnsi="Symbol" w:hint="default"/>
      </w:rPr>
    </w:lvl>
    <w:lvl w:ilvl="7" w:tplc="3118D1A4" w:tentative="1">
      <w:start w:val="1"/>
      <w:numFmt w:val="bullet"/>
      <w:lvlText w:val="o"/>
      <w:lvlJc w:val="left"/>
      <w:pPr>
        <w:ind w:left="5760" w:hanging="360"/>
      </w:pPr>
      <w:rPr>
        <w:rFonts w:ascii="Courier New" w:hAnsi="Courier New" w:cs="Courier New" w:hint="default"/>
      </w:rPr>
    </w:lvl>
    <w:lvl w:ilvl="8" w:tplc="2FA65084" w:tentative="1">
      <w:start w:val="1"/>
      <w:numFmt w:val="bullet"/>
      <w:lvlText w:val=""/>
      <w:lvlJc w:val="left"/>
      <w:pPr>
        <w:ind w:left="6480" w:hanging="360"/>
      </w:pPr>
      <w:rPr>
        <w:rFonts w:ascii="Wingdings" w:hAnsi="Wingdings" w:hint="default"/>
      </w:rPr>
    </w:lvl>
  </w:abstractNum>
  <w:abstractNum w:abstractNumId="8" w15:restartNumberingAfterBreak="0">
    <w:nsid w:val="6A4240C8"/>
    <w:multiLevelType w:val="hybridMultilevel"/>
    <w:tmpl w:val="D7346DF0"/>
    <w:lvl w:ilvl="0" w:tplc="99C6D726">
      <w:start w:val="1"/>
      <w:numFmt w:val="bullet"/>
      <w:lvlText w:val=""/>
      <w:lvlJc w:val="left"/>
      <w:pPr>
        <w:ind w:left="720" w:hanging="360"/>
      </w:pPr>
      <w:rPr>
        <w:rFonts w:ascii="Symbol" w:hAnsi="Symbol" w:hint="default"/>
      </w:rPr>
    </w:lvl>
    <w:lvl w:ilvl="1" w:tplc="782E16E0" w:tentative="1">
      <w:start w:val="1"/>
      <w:numFmt w:val="bullet"/>
      <w:lvlText w:val="o"/>
      <w:lvlJc w:val="left"/>
      <w:pPr>
        <w:ind w:left="1440" w:hanging="360"/>
      </w:pPr>
      <w:rPr>
        <w:rFonts w:ascii="Courier New" w:hAnsi="Courier New" w:cs="Courier New" w:hint="default"/>
      </w:rPr>
    </w:lvl>
    <w:lvl w:ilvl="2" w:tplc="DE1C822A" w:tentative="1">
      <w:start w:val="1"/>
      <w:numFmt w:val="bullet"/>
      <w:lvlText w:val=""/>
      <w:lvlJc w:val="left"/>
      <w:pPr>
        <w:ind w:left="2160" w:hanging="360"/>
      </w:pPr>
      <w:rPr>
        <w:rFonts w:ascii="Wingdings" w:hAnsi="Wingdings" w:hint="default"/>
      </w:rPr>
    </w:lvl>
    <w:lvl w:ilvl="3" w:tplc="E6E68600" w:tentative="1">
      <w:start w:val="1"/>
      <w:numFmt w:val="bullet"/>
      <w:lvlText w:val=""/>
      <w:lvlJc w:val="left"/>
      <w:pPr>
        <w:ind w:left="2880" w:hanging="360"/>
      </w:pPr>
      <w:rPr>
        <w:rFonts w:ascii="Symbol" w:hAnsi="Symbol" w:hint="default"/>
      </w:rPr>
    </w:lvl>
    <w:lvl w:ilvl="4" w:tplc="41943F48" w:tentative="1">
      <w:start w:val="1"/>
      <w:numFmt w:val="bullet"/>
      <w:lvlText w:val="o"/>
      <w:lvlJc w:val="left"/>
      <w:pPr>
        <w:ind w:left="3600" w:hanging="360"/>
      </w:pPr>
      <w:rPr>
        <w:rFonts w:ascii="Courier New" w:hAnsi="Courier New" w:cs="Courier New" w:hint="default"/>
      </w:rPr>
    </w:lvl>
    <w:lvl w:ilvl="5" w:tplc="1708CB6A" w:tentative="1">
      <w:start w:val="1"/>
      <w:numFmt w:val="bullet"/>
      <w:lvlText w:val=""/>
      <w:lvlJc w:val="left"/>
      <w:pPr>
        <w:ind w:left="4320" w:hanging="360"/>
      </w:pPr>
      <w:rPr>
        <w:rFonts w:ascii="Wingdings" w:hAnsi="Wingdings" w:hint="default"/>
      </w:rPr>
    </w:lvl>
    <w:lvl w:ilvl="6" w:tplc="264232E0" w:tentative="1">
      <w:start w:val="1"/>
      <w:numFmt w:val="bullet"/>
      <w:lvlText w:val=""/>
      <w:lvlJc w:val="left"/>
      <w:pPr>
        <w:ind w:left="5040" w:hanging="360"/>
      </w:pPr>
      <w:rPr>
        <w:rFonts w:ascii="Symbol" w:hAnsi="Symbol" w:hint="default"/>
      </w:rPr>
    </w:lvl>
    <w:lvl w:ilvl="7" w:tplc="3190C6BE" w:tentative="1">
      <w:start w:val="1"/>
      <w:numFmt w:val="bullet"/>
      <w:lvlText w:val="o"/>
      <w:lvlJc w:val="left"/>
      <w:pPr>
        <w:ind w:left="5760" w:hanging="360"/>
      </w:pPr>
      <w:rPr>
        <w:rFonts w:ascii="Courier New" w:hAnsi="Courier New" w:cs="Courier New" w:hint="default"/>
      </w:rPr>
    </w:lvl>
    <w:lvl w:ilvl="8" w:tplc="0D04CCEA"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8"/>
  </w:num>
  <w:num w:numId="5">
    <w:abstractNumId w:val="6"/>
  </w:num>
  <w:num w:numId="6">
    <w:abstractNumId w:val="3"/>
  </w:num>
  <w:num w:numId="7">
    <w:abstractNumId w:val="5"/>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3F7CE4"/>
    <w:rsid w:val="007D7A65"/>
    <w:rsid w:val="009726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1"/>
    </o:shapelayout>
  </w:shapeDefaults>
  <w:doNotEmbedSmartTags/>
  <w:decimalSymbol w:val=","/>
  <w:listSeparator w:val=";"/>
  <w14:docId w14:val="07066FA5"/>
  <w15:chartTrackingRefBased/>
  <w15:docId w15:val="{424777E3-A17A-414E-9439-F4B9474C1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07E9D"/>
    <w:pPr>
      <w:suppressAutoHyphens/>
    </w:pPr>
    <w:rPr>
      <w:rFonts w:ascii="Arial" w:hAnsi="Arial" w:cs="Univers"/>
      <w:lang w:eastAsia="zh-CN"/>
    </w:rPr>
  </w:style>
  <w:style w:type="paragraph" w:styleId="Titre1">
    <w:name w:val="heading 1"/>
    <w:basedOn w:val="Normal"/>
    <w:next w:val="Normal"/>
    <w:link w:val="Titre1Car"/>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cs="Arial"/>
      <w:b/>
    </w:rPr>
  </w:style>
  <w:style w:type="paragraph" w:styleId="Titre5">
    <w:name w:val="heading 5"/>
    <w:basedOn w:val="Normal"/>
    <w:next w:val="Normal"/>
    <w:qFormat/>
    <w:pPr>
      <w:keepNext/>
      <w:numPr>
        <w:ilvl w:val="4"/>
        <w:numId w:val="1"/>
      </w:numPr>
      <w:ind w:left="567" w:firstLine="0"/>
      <w:outlineLvl w:val="4"/>
    </w:pPr>
    <w:rPr>
      <w:rFonts w:cs="Arial"/>
      <w:i/>
      <w:sz w:val="16"/>
    </w:rPr>
  </w:style>
  <w:style w:type="paragraph" w:styleId="Titre6">
    <w:name w:val="heading 6"/>
    <w:basedOn w:val="Normal"/>
    <w:next w:val="Normal"/>
    <w:qFormat/>
    <w:pPr>
      <w:keepNext/>
      <w:numPr>
        <w:ilvl w:val="5"/>
        <w:numId w:val="1"/>
      </w:numPr>
      <w:jc w:val="both"/>
      <w:outlineLvl w:val="5"/>
    </w:pPr>
    <w:rPr>
      <w:rFonts w:cs="Arial"/>
      <w:sz w:val="28"/>
    </w:rPr>
  </w:style>
  <w:style w:type="paragraph" w:styleId="Titre7">
    <w:name w:val="heading 7"/>
    <w:basedOn w:val="Normal"/>
    <w:next w:val="Normal"/>
    <w:qFormat/>
    <w:pPr>
      <w:keepNext/>
      <w:numPr>
        <w:ilvl w:val="6"/>
        <w:numId w:val="1"/>
      </w:numPr>
      <w:outlineLvl w:val="6"/>
    </w:pPr>
    <w:rPr>
      <w:rFonts w:cs="Arial"/>
      <w:bCs/>
      <w:i/>
      <w:sz w:val="16"/>
    </w:rPr>
  </w:style>
  <w:style w:type="paragraph" w:styleId="Titre8">
    <w:name w:val="heading 8"/>
    <w:basedOn w:val="Normal"/>
    <w:next w:val="Normal"/>
    <w:qFormat/>
    <w:pPr>
      <w:keepNext/>
      <w:numPr>
        <w:ilvl w:val="7"/>
        <w:numId w:val="1"/>
      </w:numPr>
      <w:jc w:val="center"/>
      <w:outlineLvl w:val="7"/>
    </w:pPr>
    <w:rPr>
      <w:rFonts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eastAsia="Microsoft YaHei" w:cs="Mangal"/>
      <w:sz w:val="28"/>
      <w:szCs w:val="28"/>
    </w:rPr>
  </w:style>
  <w:style w:type="paragraph" w:styleId="Corpsdetexte">
    <w:name w:val="Body Text"/>
    <w:basedOn w:val="Normal"/>
    <w:pPr>
      <w:tabs>
        <w:tab w:val="left" w:pos="426"/>
      </w:tabs>
      <w:spacing w:before="60"/>
      <w:jc w:val="both"/>
    </w:pPr>
    <w:rPr>
      <w:rFonts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eastAsia="Microsoft YaHei"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cs="Arial"/>
      <w:i/>
      <w:sz w:val="24"/>
    </w:rPr>
  </w:style>
  <w:style w:type="paragraph" w:customStyle="1" w:styleId="Corpsdetexte31">
    <w:name w:val="Corps de texte 31"/>
    <w:basedOn w:val="Normal"/>
    <w:rPr>
      <w:rFonts w:cs="Arial"/>
      <w:bCs/>
      <w:i/>
      <w:iCs/>
      <w:sz w:val="16"/>
    </w:rPr>
  </w:style>
  <w:style w:type="paragraph" w:styleId="Retraitcorpsdetexte">
    <w:name w:val="Body Text Indent"/>
    <w:basedOn w:val="Normal"/>
    <w:pPr>
      <w:ind w:left="567"/>
    </w:pPr>
    <w:rPr>
      <w:rFonts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Titre1Car">
    <w:name w:val="Titre 1 Car"/>
    <w:link w:val="Titre1"/>
    <w:rsid w:val="00516134"/>
    <w:rPr>
      <w:b/>
      <w:lang w:val="fr-FR" w:eastAsia="zh-CN"/>
    </w:rPr>
  </w:style>
  <w:style w:type="paragraph" w:styleId="Paragraphedeliste">
    <w:name w:val="List Paragraph"/>
    <w:basedOn w:val="Normal"/>
    <w:uiPriority w:val="34"/>
    <w:qFormat/>
    <w:rsid w:val="00E912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946440">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93941310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6D0D1D-7D26-422C-8C99-3D46BB15B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TotalTime>
  <Pages>6</Pages>
  <Words>1561</Words>
  <Characters>8589</Characters>
  <Application>Microsoft Office Word</Application>
  <DocSecurity>0</DocSecurity>
  <Lines>71</Lines>
  <Paragraphs>20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_Modèle recommandé : le service peut l’adapter le cas échéant_DC1_</vt:lpstr>
      <vt:lpstr>_Modèle recommandé : le service peut l’adapter le cas échéant_DC1_</vt:lpstr>
    </vt:vector>
  </TitlesOfParts>
  <Company>MINEFI</Company>
  <LinksUpToDate>false</LinksUpToDate>
  <CharactersWithSpaces>10130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3P</dc:creator>
  <cp:keywords/>
  <cp:lastModifiedBy>MARIE-NATHALIE PAYET</cp:lastModifiedBy>
  <cp:revision>3</cp:revision>
  <cp:lastPrinted>2016-04-08T14:31:00Z</cp:lastPrinted>
  <dcterms:created xsi:type="dcterms:W3CDTF">2025-06-24T14:48:00Z</dcterms:created>
  <dcterms:modified xsi:type="dcterms:W3CDTF">2025-06-24T15:34:00Z</dcterms:modified>
</cp:coreProperties>
</file>